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4D27B097"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w:t>
      </w:r>
      <w:r w:rsidR="00E02926">
        <w:rPr>
          <w:rFonts w:ascii="Arial" w:hAnsi="Arial" w:cs="Arial"/>
          <w:b w:val="0"/>
          <w:i/>
          <w:noProof/>
          <w:sz w:val="20"/>
        </w:rPr>
        <w:t>2</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2"/>
      <w:r w:rsidR="00857086">
        <w:rPr>
          <w:rFonts w:ascii="Arial" w:hAnsi="Arial" w:cs="Arial"/>
          <w:sz w:val="20"/>
          <w:szCs w:val="20"/>
        </w:rPr>
        <w:t xml:space="preserve"> </w:t>
      </w:r>
      <w:bookmarkStart w:id="3" w:name="_Hlk197611471"/>
      <w:r w:rsidR="006C1BAF">
        <w:rPr>
          <w:rFonts w:ascii="Arial" w:hAnsi="Arial" w:cs="Arial"/>
          <w:sz w:val="20"/>
          <w:szCs w:val="20"/>
        </w:rPr>
        <w:t>albo rozporządzeniem ogólnym</w:t>
      </w:r>
      <w:r w:rsidR="00857086">
        <w:rPr>
          <w:rFonts w:ascii="Arial" w:hAnsi="Arial" w:cs="Arial"/>
          <w:sz w:val="20"/>
          <w:szCs w:val="20"/>
        </w:rPr>
        <w:t>;</w:t>
      </w:r>
      <w:bookmarkEnd w:id="3"/>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4"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4"/>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5" w:name="_Hlk120530276"/>
      <w:bookmarkStart w:id="6"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5"/>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6"/>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7"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7"/>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8" w:name="_Hlk197611778"/>
      <w:r w:rsidR="00F05942">
        <w:rPr>
          <w:rFonts w:ascii="Arial" w:hAnsi="Arial" w:cs="Arial"/>
          <w:sz w:val="20"/>
          <w:szCs w:val="20"/>
        </w:rPr>
        <w:t>zwanym dalej RODO</w:t>
      </w:r>
      <w:bookmarkEnd w:id="8"/>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9"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9"/>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10"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10"/>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1" w:name="_Hlk197611863"/>
      <w:r w:rsidR="00F05942">
        <w:rPr>
          <w:rFonts w:ascii="Arial" w:hAnsi="Arial" w:cs="Arial"/>
          <w:sz w:val="20"/>
          <w:szCs w:val="20"/>
        </w:rPr>
        <w:t>wdrożeniowej</w:t>
      </w:r>
      <w:bookmarkEnd w:id="11"/>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2"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2"/>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3"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3"/>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4"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4"/>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5"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5"/>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6" w:name="_Hlk132791213"/>
      <w:r w:rsidRPr="00B85F0B">
        <w:rPr>
          <w:rFonts w:ascii="Arial" w:hAnsi="Arial" w:cs="Arial"/>
          <w:sz w:val="20"/>
          <w:szCs w:val="20"/>
        </w:rPr>
        <w:t>wydatków na lata 2021-2027</w:t>
      </w:r>
      <w:bookmarkEnd w:id="16"/>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7"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7"/>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8" w:name="_Hlk166072426"/>
      <w:r w:rsidRPr="002A4AA8">
        <w:rPr>
          <w:rFonts w:ascii="Arial" w:hAnsi="Arial" w:cs="Arial"/>
          <w:sz w:val="20"/>
          <w:szCs w:val="20"/>
        </w:rPr>
        <w:t>wydatki w ramach cross-financingu</w:t>
      </w:r>
      <w:bookmarkEnd w:id="18"/>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20"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1" w:name="_Hlk5345834"/>
      <w:bookmarkStart w:id="22"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1"/>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20"/>
    <w:bookmarkEnd w:id="22"/>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3" w:name="_Hlk5345882"/>
      <w:r w:rsidRPr="002A4AA8">
        <w:rPr>
          <w:rFonts w:ascii="Arial" w:hAnsi="Arial" w:cs="Arial"/>
          <w:sz w:val="20"/>
          <w:szCs w:val="20"/>
        </w:rPr>
        <w:t xml:space="preserve">za pośrednictwem </w:t>
      </w:r>
      <w:bookmarkEnd w:id="23"/>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4"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4"/>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5"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5"/>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6"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7" w:name="_Hlk136332130"/>
      <w:bookmarkEnd w:id="26"/>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8" w:name="_Hlk136332138"/>
      <w:bookmarkEnd w:id="27"/>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8"/>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 xml:space="preserve">eneficjent dokonuje refundacji kwoty w możliwie </w:t>
      </w:r>
      <w:r w:rsidR="00524F0C" w:rsidRPr="00524F0C">
        <w:rPr>
          <w:rFonts w:ascii="Arial" w:hAnsi="Arial" w:cs="Arial"/>
          <w:bCs/>
          <w:sz w:val="20"/>
          <w:szCs w:val="20"/>
        </w:rPr>
        <w:lastRenderedPageBreak/>
        <w:t>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7D8C61A6"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w:t>
      </w:r>
      <w:r w:rsidR="00747D08">
        <w:rPr>
          <w:rFonts w:ascii="Arial" w:hAnsi="Arial" w:cs="Arial"/>
          <w:sz w:val="20"/>
          <w:szCs w:val="20"/>
        </w:rPr>
        <w:t xml:space="preserve">ako </w:t>
      </w:r>
      <w:r w:rsidRPr="00B30843">
        <w:rPr>
          <w:rFonts w:ascii="Arial" w:hAnsi="Arial" w:cs="Arial"/>
          <w:sz w:val="20"/>
          <w:szCs w:val="20"/>
        </w:rPr>
        <w:t>samodzielny administrator danych osobowych w rozumieniu art. 4 pkt 7 RODO,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0AABE28D"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w:t>
      </w:r>
      <w:r w:rsidR="00747D08">
        <w:rPr>
          <w:rFonts w:ascii="Arial" w:hAnsi="Arial" w:cs="Arial"/>
          <w:sz w:val="20"/>
          <w:szCs w:val="20"/>
        </w:rPr>
        <w:t xml:space="preserve"> zgodnego z art. 13 i 14 RODO</w:t>
      </w:r>
      <w:r w:rsidRPr="000570E5">
        <w:rPr>
          <w:rFonts w:ascii="Arial" w:hAnsi="Arial" w:cs="Arial"/>
          <w:sz w:val="20"/>
          <w:szCs w:val="20"/>
        </w:rPr>
        <w:t xml:space="preserve"> również w imieniu Instytucji Pośredniczącej wobec osób, których dane przetwarza w związku z realizacją dofinansowanego projektu, mając na uwadze zasadę rozliczalności, o której mowa w art. 5 ust. 2 RODO. </w:t>
      </w:r>
      <w:r w:rsidR="00747D08" w:rsidRPr="00C610D2">
        <w:rPr>
          <w:rFonts w:ascii="Arial" w:hAnsi="Arial" w:cs="Arial"/>
          <w:sz w:val="20"/>
          <w:szCs w:val="20"/>
        </w:rPr>
        <w:t xml:space="preserve">Beneficjent </w:t>
      </w:r>
      <w:r w:rsidR="00747D08" w:rsidRPr="00C610D2">
        <w:rPr>
          <w:rFonts w:ascii="Arial" w:hAnsi="Arial" w:cs="Arial"/>
          <w:iCs/>
          <w:sz w:val="20"/>
          <w:szCs w:val="20"/>
        </w:rPr>
        <w:t>zapewnia, że obowiązek o którym mowa w zdaniu pierwszym jest wykonywany również przez podmioty, którym powierza realizację zadań w ramach Projektu</w:t>
      </w:r>
      <w:r w:rsidR="00747D08">
        <w:rPr>
          <w:rFonts w:ascii="Arial" w:hAnsi="Arial" w:cs="Arial"/>
          <w:iCs/>
          <w:sz w:val="20"/>
          <w:szCs w:val="20"/>
        </w:rPr>
        <w:t>.</w:t>
      </w:r>
      <w:r w:rsidRPr="000570E5">
        <w:rPr>
          <w:rFonts w:ascii="Arial" w:hAnsi="Arial" w:cs="Arial"/>
          <w:sz w:val="20"/>
          <w:szCs w:val="20"/>
        </w:rPr>
        <w:t xml:space="preserve">  </w:t>
      </w:r>
    </w:p>
    <w:p w14:paraId="34D37481" w14:textId="3B6A72A1" w:rsidR="00747D08" w:rsidRDefault="00747D08" w:rsidP="000570E5">
      <w:pPr>
        <w:keepNext/>
        <w:numPr>
          <w:ilvl w:val="0"/>
          <w:numId w:val="82"/>
        </w:numPr>
        <w:jc w:val="both"/>
        <w:rPr>
          <w:rFonts w:ascii="Arial" w:hAnsi="Arial" w:cs="Arial"/>
          <w:sz w:val="20"/>
          <w:szCs w:val="20"/>
        </w:rPr>
      </w:pPr>
      <w:r w:rsidRPr="00BB6917">
        <w:rPr>
          <w:rFonts w:ascii="Arial" w:hAnsi="Arial" w:cs="Arial"/>
          <w:iCs/>
          <w:sz w:val="20"/>
          <w:szCs w:val="20"/>
        </w:rPr>
        <w:t>W c</w:t>
      </w:r>
      <w:r>
        <w:rPr>
          <w:rFonts w:ascii="Arial" w:hAnsi="Arial" w:cs="Arial"/>
          <w:iCs/>
          <w:sz w:val="20"/>
          <w:szCs w:val="20"/>
        </w:rPr>
        <w:t>e</w:t>
      </w:r>
      <w:r w:rsidRPr="00BB6917">
        <w:rPr>
          <w:rFonts w:ascii="Arial" w:hAnsi="Arial" w:cs="Arial"/>
          <w:iCs/>
          <w:sz w:val="20"/>
          <w:szCs w:val="20"/>
        </w:rPr>
        <w:t xml:space="preserve">lu zachowania zasady rozliczalności, o której mowa w ust. </w:t>
      </w:r>
      <w:r>
        <w:rPr>
          <w:rFonts w:ascii="Arial" w:hAnsi="Arial" w:cs="Arial"/>
          <w:iCs/>
          <w:sz w:val="20"/>
          <w:szCs w:val="20"/>
        </w:rPr>
        <w:t>4 Beneficjent zbiera od uczestników projektu oświadczenia, których wzór stanowi załącznik nr 6. Zmiana treści załącznika nie powoduje konieczności aneksowania umowy.</w:t>
      </w:r>
    </w:p>
    <w:p w14:paraId="6EBB3CA0" w14:textId="3F9E3E93"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4CB3CFC" w14:textId="63EF8B7A" w:rsidR="00747D08" w:rsidRDefault="007F4A51" w:rsidP="00747D08">
      <w:pPr>
        <w:keepNext/>
        <w:ind w:left="360"/>
        <w:jc w:val="both"/>
        <w:rPr>
          <w:rFonts w:ascii="Arial" w:hAnsi="Arial" w:cs="Arial"/>
          <w:iCs/>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hAnsi="Arial" w:cs="Arial"/>
          <w:sz w:val="20"/>
          <w:szCs w:val="20"/>
        </w:rPr>
        <w:t xml:space="preserve">Możliwe jest także zastosowanie własnych wzorów Beneficjenta, </w:t>
      </w:r>
      <w:r w:rsidR="005021C8" w:rsidRPr="005021C8">
        <w:rPr>
          <w:rFonts w:ascii="Arial" w:hAnsi="Arial" w:cs="Arial"/>
          <w:sz w:val="20"/>
          <w:szCs w:val="20"/>
        </w:rPr>
        <w:t>pod warunkiem, że ich treść odzwierciedla w całości treść ww. załączników.</w:t>
      </w:r>
      <w:r w:rsidR="00747D08">
        <w:rPr>
          <w:rFonts w:ascii="Arial" w:hAnsi="Arial" w:cs="Arial"/>
          <w:sz w:val="20"/>
          <w:szCs w:val="20"/>
        </w:rPr>
        <w:t xml:space="preserve"> Zmiana treści </w:t>
      </w:r>
      <w:r w:rsidR="00747D08">
        <w:rPr>
          <w:rFonts w:ascii="Arial" w:hAnsi="Arial" w:cs="Arial"/>
          <w:iCs/>
          <w:sz w:val="20"/>
          <w:szCs w:val="20"/>
        </w:rPr>
        <w:t>załączników nie powoduje konieczności aneksowania umowy.</w:t>
      </w:r>
    </w:p>
    <w:p w14:paraId="25702417" w14:textId="77777777" w:rsidR="00747D08" w:rsidRPr="00912A0C" w:rsidRDefault="00747D08" w:rsidP="00747D08">
      <w:pPr>
        <w:pStyle w:val="Akapitzlist"/>
        <w:keepNext/>
        <w:numPr>
          <w:ilvl w:val="0"/>
          <w:numId w:val="82"/>
        </w:numPr>
        <w:jc w:val="both"/>
        <w:rPr>
          <w:rFonts w:ascii="Arial" w:hAnsi="Arial" w:cs="Arial"/>
          <w:iCs/>
          <w:sz w:val="20"/>
          <w:szCs w:val="20"/>
        </w:rPr>
      </w:pPr>
      <w:r w:rsidRPr="00912A0C">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5A254944" w14:textId="7C0D4E87" w:rsidR="00747D08" w:rsidRPr="00C610D2"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 xml:space="preserve">Beneficjent informuje niezwłocznie, na adres poczty elektronicznej </w:t>
      </w:r>
      <w:r>
        <w:rPr>
          <w:rFonts w:ascii="Arial" w:hAnsi="Arial" w:cs="Arial"/>
          <w:sz w:val="20"/>
          <w:szCs w:val="20"/>
        </w:rPr>
        <w:t>Inspektora Ochrony Danych Instytucji pośredniczącej iod@wup.pl</w:t>
      </w:r>
      <w:r w:rsidRPr="00C610D2">
        <w:rPr>
          <w:rFonts w:ascii="Arial" w:hAnsi="Arial" w:cs="Arial"/>
          <w:sz w:val="20"/>
          <w:szCs w:val="20"/>
        </w:rPr>
        <w:t>, o wszelkich czynnościach lub postępowaniach prowadzonych w szczególności przez Prezesa Urzędu Ochrony Danych Osobowych, urzędy państwowe, policję lub sąd w odniesieniu do danych osobowych, udostępnianych w związku z</w:t>
      </w:r>
      <w:r>
        <w:rPr>
          <w:rFonts w:ascii="Arial" w:hAnsi="Arial" w:cs="Arial"/>
          <w:sz w:val="20"/>
          <w:szCs w:val="20"/>
        </w:rPr>
        <w:t> </w:t>
      </w:r>
      <w:r w:rsidRPr="00C610D2">
        <w:rPr>
          <w:rFonts w:ascii="Arial" w:hAnsi="Arial" w:cs="Arial"/>
          <w:sz w:val="20"/>
          <w:szCs w:val="20"/>
        </w:rPr>
        <w:t>realizacją Projektu.</w:t>
      </w:r>
    </w:p>
    <w:p w14:paraId="63789768" w14:textId="77777777" w:rsidR="00747D08" w:rsidRPr="00912A0C" w:rsidRDefault="00747D08" w:rsidP="00747D08">
      <w:pPr>
        <w:numPr>
          <w:ilvl w:val="0"/>
          <w:numId w:val="82"/>
        </w:numPr>
        <w:spacing w:line="259" w:lineRule="auto"/>
        <w:jc w:val="both"/>
        <w:rPr>
          <w:rFonts w:ascii="Arial" w:hAnsi="Arial" w:cs="Arial"/>
          <w:sz w:val="20"/>
          <w:szCs w:val="20"/>
        </w:rPr>
      </w:pPr>
      <w:r w:rsidRPr="00C610D2">
        <w:rPr>
          <w:rFonts w:ascii="Arial" w:hAnsi="Arial" w:cs="Arial"/>
          <w:sz w:val="20"/>
          <w:szCs w:val="20"/>
        </w:rPr>
        <w:t>O ile to konieczne, Strony współpracują ze sobą w zakresie obsługi wniosków z art. 15</w:t>
      </w:r>
      <w:r>
        <w:rPr>
          <w:rFonts w:ascii="Arial" w:hAnsi="Arial" w:cs="Arial"/>
          <w:sz w:val="20"/>
          <w:szCs w:val="20"/>
        </w:rPr>
        <w:t xml:space="preserve"> </w:t>
      </w:r>
      <w:r w:rsidRPr="00C610D2">
        <w:rPr>
          <w:rFonts w:ascii="Arial" w:hAnsi="Arial" w:cs="Arial"/>
          <w:sz w:val="20"/>
          <w:szCs w:val="20"/>
        </w:rPr>
        <w:t>-</w:t>
      </w:r>
      <w:r>
        <w:rPr>
          <w:rFonts w:ascii="Arial" w:hAnsi="Arial" w:cs="Arial"/>
          <w:sz w:val="20"/>
          <w:szCs w:val="20"/>
        </w:rPr>
        <w:t xml:space="preserve"> </w:t>
      </w:r>
      <w:r w:rsidRPr="00C610D2">
        <w:rPr>
          <w:rFonts w:ascii="Arial" w:hAnsi="Arial" w:cs="Arial"/>
          <w:sz w:val="20"/>
          <w:szCs w:val="20"/>
        </w:rPr>
        <w:t>22 RODO o realizację praw osób, których dane dotyczą, w szczególności w odniesieniu do danych osobowych umieszczonych w CST2021</w:t>
      </w:r>
      <w:r>
        <w:rPr>
          <w:rFonts w:ascii="Arial" w:hAnsi="Arial" w:cs="Arial"/>
          <w:sz w:val="20"/>
          <w:szCs w:val="20"/>
        </w:rPr>
        <w:t>.</w:t>
      </w:r>
    </w:p>
    <w:p w14:paraId="77C6B1CA" w14:textId="77777777" w:rsidR="00747D08" w:rsidRDefault="00747D08" w:rsidP="00747D08">
      <w:pPr>
        <w:keepNext/>
        <w:ind w:left="360"/>
        <w:jc w:val="both"/>
        <w:rPr>
          <w:rFonts w:ascii="Arial" w:hAnsi="Arial" w:cs="Arial"/>
          <w:iCs/>
          <w:sz w:val="20"/>
          <w:szCs w:val="20"/>
        </w:rPr>
      </w:pPr>
    </w:p>
    <w:p w14:paraId="66F02D04" w14:textId="09B7A1EA" w:rsidR="007F4A51" w:rsidRPr="00F252F5" w:rsidRDefault="007F4A51" w:rsidP="007F4A51">
      <w:pPr>
        <w:pStyle w:val="Akapitzlist"/>
        <w:ind w:left="360"/>
        <w:jc w:val="both"/>
        <w:rPr>
          <w:rFonts w:ascii="Arial" w:eastAsia="Calibri" w:hAnsi="Arial" w:cs="Arial"/>
          <w:sz w:val="20"/>
          <w:szCs w:val="20"/>
        </w:rPr>
      </w:pP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 xml:space="preserve">umieszczania w widoczny sposób znaku Funduszy Europejskich, znaku barw Rzeczypospolitej Polskiej (jeśli dotyczy; wersja </w:t>
      </w:r>
      <w:proofErr w:type="spellStart"/>
      <w:r w:rsidRPr="004B04BC">
        <w:rPr>
          <w:rFonts w:ascii="Arial" w:eastAsia="Calibri" w:hAnsi="Arial" w:cs="Arial"/>
          <w:sz w:val="20"/>
          <w:szCs w:val="20"/>
        </w:rPr>
        <w:t>pełnokolorowa</w:t>
      </w:r>
      <w:proofErr w:type="spellEnd"/>
      <w:r w:rsidRPr="004B04BC">
        <w:rPr>
          <w:rFonts w:ascii="Arial" w:eastAsia="Calibri" w:hAnsi="Arial" w:cs="Arial"/>
          <w:sz w:val="20"/>
          <w:szCs w:val="20"/>
        </w:rPr>
        <w:t>)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 xml:space="preserve">(np. konferencję </w:t>
      </w:r>
      <w:r w:rsidRPr="004B04BC">
        <w:rPr>
          <w:rFonts w:ascii="Arial" w:eastAsia="Calibri" w:hAnsi="Arial" w:cs="Arial"/>
          <w:bCs/>
          <w:sz w:val="20"/>
          <w:szCs w:val="20"/>
        </w:rPr>
        <w:lastRenderedPageBreak/>
        <w:t>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proofErr w:type="spellStart"/>
      <w:r w:rsidR="004155F4">
        <w:rPr>
          <w:rFonts w:ascii="Arial" w:eastAsia="Calibri" w:hAnsi="Arial" w:cs="Arial"/>
          <w:sz w:val="20"/>
          <w:szCs w:val="20"/>
        </w:rPr>
        <w:t>MFiPR</w:t>
      </w:r>
      <w:bookmarkEnd w:id="47"/>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lastRenderedPageBreak/>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lastRenderedPageBreak/>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2A4AA8">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6E4C7DDF"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0BDDBDE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w:t>
      </w:r>
      <w:r w:rsidR="00294768" w:rsidRPr="0005369E">
        <w:rPr>
          <w:rFonts w:ascii="Arial" w:hAnsi="Arial" w:cs="Arial"/>
          <w:sz w:val="20"/>
          <w:szCs w:val="20"/>
        </w:rPr>
        <w:t xml:space="preserve"> </w:t>
      </w:r>
      <w:r w:rsidR="0033329A" w:rsidRPr="0005369E">
        <w:rPr>
          <w:rFonts w:ascii="Arial" w:hAnsi="Arial" w:cs="Arial"/>
          <w:i/>
          <w:sz w:val="20"/>
          <w:szCs w:val="20"/>
        </w:rPr>
        <w:t>lub Partnerzy</w:t>
      </w:r>
      <w:r w:rsidR="0033329A" w:rsidRPr="0005369E">
        <w:rPr>
          <w:rFonts w:ascii="Arial" w:hAnsi="Arial" w:cs="Arial"/>
          <w:sz w:val="20"/>
          <w:szCs w:val="20"/>
        </w:rPr>
        <w:t xml:space="preserve"> </w:t>
      </w:r>
      <w:r w:rsidR="00294768" w:rsidRPr="0005369E">
        <w:rPr>
          <w:rFonts w:ascii="Arial" w:hAnsi="Arial" w:cs="Arial"/>
          <w:i/>
          <w:sz w:val="20"/>
          <w:szCs w:val="20"/>
        </w:rPr>
        <w:t>dopuści</w:t>
      </w:r>
      <w:r w:rsidR="0033329A" w:rsidRPr="0005369E">
        <w:rPr>
          <w:rFonts w:ascii="Arial" w:hAnsi="Arial" w:cs="Arial"/>
          <w:i/>
          <w:sz w:val="20"/>
          <w:szCs w:val="20"/>
        </w:rPr>
        <w:t>ł</w:t>
      </w:r>
      <w:r w:rsidR="0033329A" w:rsidRPr="0005369E">
        <w:rPr>
          <w:rFonts w:ascii="Arial" w:hAnsi="Arial" w:cs="Arial"/>
          <w:sz w:val="20"/>
          <w:szCs w:val="20"/>
        </w:rPr>
        <w:t>/</w:t>
      </w:r>
      <w:r w:rsidR="0033329A" w:rsidRPr="0005369E">
        <w:rPr>
          <w:rFonts w:ascii="Arial" w:hAnsi="Arial" w:cs="Arial"/>
          <w:i/>
          <w:sz w:val="20"/>
          <w:szCs w:val="20"/>
        </w:rPr>
        <w:t>li</w:t>
      </w:r>
      <w:r w:rsidR="0033329A" w:rsidRPr="0005369E">
        <w:rPr>
          <w:rStyle w:val="Odwoanieprzypisudolnego"/>
          <w:rFonts w:ascii="Arial" w:hAnsi="Arial" w:cs="Arial"/>
          <w:i/>
          <w:sz w:val="20"/>
          <w:szCs w:val="20"/>
        </w:rPr>
        <w:footnoteReference w:id="113"/>
      </w:r>
      <w:r w:rsidR="00294768" w:rsidRPr="0005369E">
        <w:rPr>
          <w:rFonts w:ascii="Arial" w:hAnsi="Arial" w:cs="Arial"/>
          <w:sz w:val="20"/>
          <w:szCs w:val="20"/>
        </w:rPr>
        <w:t xml:space="preserve"> się </w:t>
      </w:r>
      <w:r w:rsidR="000B37EF" w:rsidRPr="0005369E">
        <w:rPr>
          <w:rFonts w:ascii="Arial" w:hAnsi="Arial" w:cs="Arial"/>
          <w:sz w:val="20"/>
          <w:szCs w:val="20"/>
        </w:rPr>
        <w:t xml:space="preserve">rażących </w:t>
      </w:r>
      <w:r w:rsidR="00294768" w:rsidRPr="0005369E">
        <w:rPr>
          <w:rFonts w:ascii="Arial" w:hAnsi="Arial" w:cs="Arial"/>
          <w:sz w:val="20"/>
          <w:szCs w:val="20"/>
        </w:rPr>
        <w:t>nieprawidłowości</w:t>
      </w:r>
      <w:r w:rsidR="000B37EF" w:rsidRPr="0005369E">
        <w:rPr>
          <w:rFonts w:ascii="Arial" w:hAnsi="Arial" w:cs="Arial"/>
          <w:sz w:val="20"/>
          <w:szCs w:val="20"/>
        </w:rPr>
        <w:t>, w tym</w:t>
      </w:r>
      <w:r w:rsidR="00294768" w:rsidRPr="0005369E">
        <w:rPr>
          <w:rFonts w:ascii="Arial" w:hAnsi="Arial" w:cs="Arial"/>
          <w:sz w:val="20"/>
          <w:szCs w:val="20"/>
        </w:rPr>
        <w:t xml:space="preserve"> finansowych, </w:t>
      </w:r>
      <w:r w:rsidR="000E6CCF" w:rsidRPr="0005369E">
        <w:rPr>
          <w:rFonts w:ascii="Arial" w:hAnsi="Arial" w:cs="Arial"/>
          <w:sz w:val="20"/>
          <w:szCs w:val="20"/>
        </w:rPr>
        <w:t xml:space="preserve">                       </w:t>
      </w:r>
      <w:r w:rsidR="00294768" w:rsidRPr="0005369E">
        <w:rPr>
          <w:rFonts w:ascii="Arial" w:hAnsi="Arial" w:cs="Arial"/>
          <w:sz w:val="20"/>
          <w:szCs w:val="20"/>
        </w:rPr>
        <w:t>w szczególności</w:t>
      </w:r>
      <w:r w:rsidRPr="0005369E">
        <w:rPr>
          <w:rFonts w:ascii="Arial" w:hAnsi="Arial" w:cs="Arial"/>
          <w:sz w:val="20"/>
          <w:szCs w:val="20"/>
        </w:rPr>
        <w:t xml:space="preserve"> wykorzysta</w:t>
      </w:r>
      <w:r w:rsidR="00955367" w:rsidRPr="0005369E">
        <w:rPr>
          <w:rFonts w:ascii="Arial" w:hAnsi="Arial" w:cs="Arial"/>
          <w:sz w:val="20"/>
          <w:szCs w:val="20"/>
        </w:rPr>
        <w:t>ł</w:t>
      </w:r>
      <w:r w:rsidR="00A9377E" w:rsidRPr="0005369E">
        <w:rPr>
          <w:rFonts w:ascii="Arial" w:hAnsi="Arial" w:cs="Arial"/>
          <w:sz w:val="20"/>
          <w:szCs w:val="20"/>
        </w:rPr>
        <w:t>/</w:t>
      </w:r>
      <w:r w:rsidR="00955367" w:rsidRPr="0005369E">
        <w:rPr>
          <w:rFonts w:ascii="Arial" w:hAnsi="Arial" w:cs="Arial"/>
          <w:i/>
          <w:iCs/>
          <w:sz w:val="20"/>
          <w:szCs w:val="20"/>
        </w:rPr>
        <w:t>li</w:t>
      </w:r>
      <w:r w:rsidR="00A9377E" w:rsidRPr="0005369E">
        <w:rPr>
          <w:rStyle w:val="Odwoanieprzypisudolnego"/>
          <w:rFonts w:ascii="Arial" w:hAnsi="Arial" w:cs="Arial"/>
          <w:sz w:val="20"/>
          <w:szCs w:val="20"/>
        </w:rPr>
        <w:footnoteReference w:id="114"/>
      </w:r>
      <w:r w:rsidRPr="0005369E">
        <w:rPr>
          <w:rFonts w:ascii="Arial" w:hAnsi="Arial" w:cs="Arial"/>
          <w:sz w:val="20"/>
          <w:szCs w:val="20"/>
        </w:rPr>
        <w:t xml:space="preserve"> przekazane środki na cel inny niż określony w Projekcie lub niezgodnie z umową;</w:t>
      </w:r>
    </w:p>
    <w:p w14:paraId="54C9F378"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złoży </w:t>
      </w:r>
      <w:r w:rsidR="004B22E7" w:rsidRPr="0005369E">
        <w:rPr>
          <w:rFonts w:ascii="Arial" w:hAnsi="Arial" w:cs="Arial"/>
          <w:sz w:val="20"/>
          <w:szCs w:val="20"/>
        </w:rPr>
        <w:t xml:space="preserve">lub posłuży się </w:t>
      </w:r>
      <w:r w:rsidR="00570F71" w:rsidRPr="0005369E">
        <w:rPr>
          <w:rFonts w:ascii="Arial" w:hAnsi="Arial" w:cs="Arial"/>
          <w:sz w:val="20"/>
          <w:szCs w:val="20"/>
        </w:rPr>
        <w:t>fałszyw</w:t>
      </w:r>
      <w:r w:rsidR="004B22E7" w:rsidRPr="0005369E">
        <w:rPr>
          <w:rFonts w:ascii="Arial" w:hAnsi="Arial" w:cs="Arial"/>
          <w:sz w:val="20"/>
          <w:szCs w:val="20"/>
        </w:rPr>
        <w:t>ym</w:t>
      </w:r>
      <w:r w:rsidR="00570F71" w:rsidRPr="0005369E">
        <w:rPr>
          <w:rFonts w:ascii="Arial" w:hAnsi="Arial" w:cs="Arial"/>
          <w:sz w:val="20"/>
          <w:szCs w:val="20"/>
        </w:rPr>
        <w:t xml:space="preserve"> oświadczenie</w:t>
      </w:r>
      <w:r w:rsidR="004B22E7" w:rsidRPr="0005369E">
        <w:rPr>
          <w:rFonts w:ascii="Arial" w:hAnsi="Arial" w:cs="Arial"/>
          <w:sz w:val="20"/>
          <w:szCs w:val="20"/>
        </w:rPr>
        <w:t>m</w:t>
      </w:r>
      <w:r w:rsidR="00570F71" w:rsidRPr="0005369E">
        <w:rPr>
          <w:rFonts w:ascii="Arial" w:hAnsi="Arial" w:cs="Arial"/>
          <w:sz w:val="20"/>
          <w:szCs w:val="20"/>
        </w:rPr>
        <w:t xml:space="preserve"> lub </w:t>
      </w:r>
      <w:r w:rsidRPr="0005369E">
        <w:rPr>
          <w:rFonts w:ascii="Arial" w:hAnsi="Arial" w:cs="Arial"/>
          <w:sz w:val="20"/>
          <w:szCs w:val="20"/>
        </w:rPr>
        <w:t>podrobion</w:t>
      </w:r>
      <w:r w:rsidR="004B22E7" w:rsidRPr="0005369E">
        <w:rPr>
          <w:rFonts w:ascii="Arial" w:hAnsi="Arial" w:cs="Arial"/>
          <w:sz w:val="20"/>
          <w:szCs w:val="20"/>
        </w:rPr>
        <w:t>ymi</w:t>
      </w:r>
      <w:r w:rsidRPr="0005369E">
        <w:rPr>
          <w:rFonts w:ascii="Arial" w:hAnsi="Arial" w:cs="Arial"/>
          <w:sz w:val="20"/>
          <w:szCs w:val="20"/>
        </w:rPr>
        <w:t>, przerobion</w:t>
      </w:r>
      <w:r w:rsidR="004B22E7" w:rsidRPr="0005369E">
        <w:rPr>
          <w:rFonts w:ascii="Arial" w:hAnsi="Arial" w:cs="Arial"/>
          <w:sz w:val="20"/>
          <w:szCs w:val="20"/>
        </w:rPr>
        <w:t>ymi</w:t>
      </w:r>
      <w:r w:rsidRPr="0005369E">
        <w:rPr>
          <w:rFonts w:ascii="Arial" w:hAnsi="Arial" w:cs="Arial"/>
          <w:sz w:val="20"/>
          <w:szCs w:val="20"/>
        </w:rPr>
        <w:t xml:space="preserve"> lub stwierdzając</w:t>
      </w:r>
      <w:r w:rsidR="004B22E7" w:rsidRPr="0005369E">
        <w:rPr>
          <w:rFonts w:ascii="Arial" w:hAnsi="Arial" w:cs="Arial"/>
          <w:sz w:val="20"/>
          <w:szCs w:val="20"/>
        </w:rPr>
        <w:t>ymi</w:t>
      </w:r>
      <w:r w:rsidRPr="0005369E">
        <w:rPr>
          <w:rFonts w:ascii="Arial" w:hAnsi="Arial" w:cs="Arial"/>
          <w:sz w:val="20"/>
          <w:szCs w:val="20"/>
        </w:rPr>
        <w:t xml:space="preserve"> nieprawdę dokument</w:t>
      </w:r>
      <w:r w:rsidR="004B22E7" w:rsidRPr="0005369E">
        <w:rPr>
          <w:rFonts w:ascii="Arial" w:hAnsi="Arial" w:cs="Arial"/>
          <w:sz w:val="20"/>
          <w:szCs w:val="20"/>
        </w:rPr>
        <w:t>ami</w:t>
      </w:r>
      <w:r w:rsidRPr="0005369E">
        <w:rPr>
          <w:rFonts w:ascii="Arial" w:hAnsi="Arial" w:cs="Arial"/>
          <w:sz w:val="20"/>
          <w:szCs w:val="20"/>
        </w:rPr>
        <w:t xml:space="preserve"> w celu uzyskania </w:t>
      </w:r>
      <w:r w:rsidR="00AE2F50" w:rsidRPr="0005369E">
        <w:rPr>
          <w:rFonts w:ascii="Arial" w:hAnsi="Arial" w:cs="Arial"/>
          <w:sz w:val="20"/>
          <w:szCs w:val="20"/>
        </w:rPr>
        <w:t>dofinansowania</w:t>
      </w:r>
      <w:r w:rsidRPr="0005369E">
        <w:rPr>
          <w:rFonts w:ascii="Arial" w:hAnsi="Arial" w:cs="Arial"/>
          <w:sz w:val="20"/>
          <w:szCs w:val="20"/>
        </w:rPr>
        <w:t xml:space="preserve"> w ramach niniejszej umowy</w:t>
      </w:r>
      <w:r w:rsidR="001B6AB8" w:rsidRPr="0005369E">
        <w:rPr>
          <w:rFonts w:ascii="Arial" w:hAnsi="Arial" w:cs="Arial"/>
          <w:sz w:val="20"/>
          <w:szCs w:val="20"/>
        </w:rPr>
        <w:t xml:space="preserve">, w tym </w:t>
      </w:r>
      <w:r w:rsidR="000B5285" w:rsidRPr="0005369E">
        <w:rPr>
          <w:rFonts w:ascii="Arial" w:hAnsi="Arial" w:cs="Arial"/>
          <w:sz w:val="20"/>
          <w:szCs w:val="20"/>
        </w:rPr>
        <w:t>uznania za kwalifikowalne</w:t>
      </w:r>
      <w:r w:rsidR="001B6AB8" w:rsidRPr="0005369E">
        <w:rPr>
          <w:rFonts w:ascii="Arial" w:hAnsi="Arial" w:cs="Arial"/>
          <w:sz w:val="20"/>
          <w:szCs w:val="20"/>
        </w:rPr>
        <w:t xml:space="preserve"> wydatków ponoszonych w ramach Projektu</w:t>
      </w:r>
      <w:r w:rsidRPr="0005369E">
        <w:rPr>
          <w:rFonts w:ascii="Arial" w:hAnsi="Arial" w:cs="Arial"/>
          <w:sz w:val="20"/>
          <w:szCs w:val="20"/>
        </w:rPr>
        <w:t>;</w:t>
      </w:r>
    </w:p>
    <w:p w14:paraId="628E2C2A"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ze swojej winy nie rozpoczął realizacji Projektu w ciągu 3 miesięcy od ustalonej </w:t>
      </w:r>
      <w:r w:rsidRPr="0005369E">
        <w:rPr>
          <w:rFonts w:ascii="Arial" w:hAnsi="Arial" w:cs="Arial"/>
          <w:sz w:val="20"/>
          <w:szCs w:val="20"/>
        </w:rPr>
        <w:br/>
        <w:t xml:space="preserve">we </w:t>
      </w:r>
      <w:r w:rsidR="000F2275" w:rsidRPr="0005369E">
        <w:rPr>
          <w:rFonts w:ascii="Arial" w:hAnsi="Arial" w:cs="Arial"/>
          <w:sz w:val="20"/>
          <w:szCs w:val="20"/>
        </w:rPr>
        <w:t>W</w:t>
      </w:r>
      <w:r w:rsidRPr="0005369E">
        <w:rPr>
          <w:rFonts w:ascii="Arial" w:hAnsi="Arial" w:cs="Arial"/>
          <w:sz w:val="20"/>
          <w:szCs w:val="20"/>
        </w:rPr>
        <w:t xml:space="preserve">niosku początkowej </w:t>
      </w:r>
      <w:r w:rsidR="00240431" w:rsidRPr="0005369E">
        <w:rPr>
          <w:rFonts w:ascii="Arial" w:hAnsi="Arial" w:cs="Arial"/>
          <w:sz w:val="20"/>
          <w:szCs w:val="20"/>
        </w:rPr>
        <w:t>daty okresu realizacji Projektu</w:t>
      </w:r>
      <w:r w:rsidRPr="0005369E">
        <w:rPr>
          <w:rFonts w:ascii="Arial" w:hAnsi="Arial" w:cs="Arial"/>
          <w:sz w:val="20"/>
          <w:szCs w:val="20"/>
        </w:rPr>
        <w:t>;</w:t>
      </w:r>
    </w:p>
    <w:p w14:paraId="034144D7" w14:textId="0785D1F8"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przedłoży zabezpieczenia prawidłowej </w:t>
      </w:r>
      <w:r w:rsidR="00414F38" w:rsidRPr="0005369E">
        <w:rPr>
          <w:rFonts w:ascii="Arial" w:hAnsi="Arial" w:cs="Arial"/>
          <w:sz w:val="20"/>
          <w:szCs w:val="20"/>
        </w:rPr>
        <w:t>realizacji umowy zgodnie z § 1</w:t>
      </w:r>
      <w:r w:rsidR="000E6CCF" w:rsidRPr="0005369E">
        <w:rPr>
          <w:rFonts w:ascii="Arial" w:hAnsi="Arial" w:cs="Arial"/>
          <w:sz w:val="20"/>
          <w:szCs w:val="20"/>
        </w:rPr>
        <w:t>4</w:t>
      </w:r>
      <w:r w:rsidR="00DB0C00">
        <w:rPr>
          <w:rFonts w:ascii="Arial" w:hAnsi="Arial" w:cs="Arial"/>
          <w:i/>
          <w:sz w:val="20"/>
          <w:szCs w:val="20"/>
        </w:rPr>
        <w:t>;</w:t>
      </w:r>
    </w:p>
    <w:p w14:paraId="21414C5B" w14:textId="77777777" w:rsidR="009D490C" w:rsidRPr="0005369E" w:rsidRDefault="0033329A" w:rsidP="0005369E">
      <w:pPr>
        <w:pStyle w:val="Akapitzlist"/>
        <w:numPr>
          <w:ilvl w:val="0"/>
          <w:numId w:val="24"/>
        </w:numPr>
        <w:ind w:hanging="398"/>
        <w:rPr>
          <w:rFonts w:ascii="Arial" w:hAnsi="Arial" w:cs="Arial"/>
          <w:sz w:val="20"/>
          <w:szCs w:val="20"/>
        </w:rPr>
      </w:pPr>
      <w:r w:rsidRPr="0005369E">
        <w:rPr>
          <w:rFonts w:ascii="Arial" w:hAnsi="Arial" w:cs="Arial"/>
          <w:sz w:val="20"/>
          <w:szCs w:val="20"/>
        </w:rPr>
        <w:t xml:space="preserve">w zakresie postępu rzeczowego Projektu stwierdzi, że zadania </w:t>
      </w:r>
      <w:r w:rsidR="009D490C" w:rsidRPr="0005369E">
        <w:rPr>
          <w:rFonts w:ascii="Arial" w:hAnsi="Arial" w:cs="Arial"/>
          <w:sz w:val="20"/>
          <w:szCs w:val="20"/>
        </w:rPr>
        <w:t xml:space="preserve">nie </w:t>
      </w:r>
      <w:r w:rsidRPr="0005369E">
        <w:rPr>
          <w:rFonts w:ascii="Arial" w:hAnsi="Arial" w:cs="Arial"/>
          <w:sz w:val="20"/>
          <w:szCs w:val="20"/>
        </w:rPr>
        <w:t xml:space="preserve">są </w:t>
      </w:r>
      <w:r w:rsidR="009D490C" w:rsidRPr="0005369E">
        <w:rPr>
          <w:rFonts w:ascii="Arial" w:hAnsi="Arial" w:cs="Arial"/>
          <w:sz w:val="20"/>
          <w:szCs w:val="20"/>
        </w:rPr>
        <w:t>realiz</w:t>
      </w:r>
      <w:r w:rsidRPr="0005369E">
        <w:rPr>
          <w:rFonts w:ascii="Arial" w:hAnsi="Arial" w:cs="Arial"/>
          <w:sz w:val="20"/>
          <w:szCs w:val="20"/>
        </w:rPr>
        <w:t xml:space="preserve">owane lub </w:t>
      </w:r>
      <w:r w:rsidR="008A08CB" w:rsidRPr="0005369E">
        <w:rPr>
          <w:rFonts w:ascii="Arial" w:hAnsi="Arial" w:cs="Arial"/>
          <w:sz w:val="20"/>
          <w:szCs w:val="20"/>
        </w:rPr>
        <w:t xml:space="preserve">ich realizacja w znacznym stopniu odbiega od </w:t>
      </w:r>
      <w:r w:rsidR="00855DC5" w:rsidRPr="0005369E">
        <w:rPr>
          <w:rFonts w:ascii="Arial" w:hAnsi="Arial" w:cs="Arial"/>
          <w:sz w:val="20"/>
          <w:szCs w:val="20"/>
        </w:rPr>
        <w:t xml:space="preserve">umowy, w szczególności </w:t>
      </w:r>
      <w:r w:rsidR="009D490C" w:rsidRPr="0005369E">
        <w:rPr>
          <w:rFonts w:ascii="Arial" w:hAnsi="Arial" w:cs="Arial"/>
          <w:sz w:val="20"/>
          <w:szCs w:val="20"/>
        </w:rPr>
        <w:t>harmonogram</w:t>
      </w:r>
      <w:r w:rsidR="008A08CB" w:rsidRPr="0005369E">
        <w:rPr>
          <w:rFonts w:ascii="Arial" w:hAnsi="Arial" w:cs="Arial"/>
          <w:sz w:val="20"/>
          <w:szCs w:val="20"/>
        </w:rPr>
        <w:t>u</w:t>
      </w:r>
      <w:r w:rsidR="009D490C" w:rsidRPr="0005369E">
        <w:rPr>
          <w:rFonts w:ascii="Arial" w:hAnsi="Arial" w:cs="Arial"/>
          <w:sz w:val="20"/>
          <w:szCs w:val="20"/>
        </w:rPr>
        <w:t xml:space="preserve"> </w:t>
      </w:r>
      <w:r w:rsidR="0093646B" w:rsidRPr="0005369E">
        <w:rPr>
          <w:rFonts w:ascii="Arial" w:hAnsi="Arial" w:cs="Arial"/>
          <w:sz w:val="20"/>
          <w:szCs w:val="20"/>
        </w:rPr>
        <w:t>określon</w:t>
      </w:r>
      <w:r w:rsidR="008A08CB" w:rsidRPr="0005369E">
        <w:rPr>
          <w:rFonts w:ascii="Arial" w:hAnsi="Arial" w:cs="Arial"/>
          <w:sz w:val="20"/>
          <w:szCs w:val="20"/>
        </w:rPr>
        <w:t>ego</w:t>
      </w:r>
      <w:r w:rsidR="0093646B" w:rsidRPr="0005369E">
        <w:rPr>
          <w:rFonts w:ascii="Arial" w:hAnsi="Arial" w:cs="Arial"/>
          <w:sz w:val="20"/>
          <w:szCs w:val="20"/>
        </w:rPr>
        <w:t xml:space="preserve"> we</w:t>
      </w:r>
      <w:r w:rsidR="009D490C" w:rsidRPr="0005369E">
        <w:rPr>
          <w:rFonts w:ascii="Arial" w:hAnsi="Arial" w:cs="Arial"/>
          <w:sz w:val="20"/>
          <w:szCs w:val="20"/>
        </w:rPr>
        <w:t xml:space="preserve"> </w:t>
      </w:r>
      <w:r w:rsidR="000F2275" w:rsidRPr="0005369E">
        <w:rPr>
          <w:rFonts w:ascii="Arial" w:hAnsi="Arial" w:cs="Arial"/>
          <w:sz w:val="20"/>
          <w:szCs w:val="20"/>
        </w:rPr>
        <w:t>W</w:t>
      </w:r>
      <w:r w:rsidR="009D490C" w:rsidRPr="0005369E">
        <w:rPr>
          <w:rFonts w:ascii="Arial" w:hAnsi="Arial" w:cs="Arial"/>
          <w:sz w:val="20"/>
          <w:szCs w:val="20"/>
        </w:rPr>
        <w:t>niosku;</w:t>
      </w:r>
    </w:p>
    <w:p w14:paraId="611AF0E2" w14:textId="293F1401" w:rsidR="009D490C" w:rsidRPr="0005369E" w:rsidRDefault="009D490C" w:rsidP="0005369E">
      <w:pPr>
        <w:pStyle w:val="Akapitzlist"/>
        <w:numPr>
          <w:ilvl w:val="0"/>
          <w:numId w:val="24"/>
        </w:numPr>
        <w:spacing w:after="60"/>
        <w:ind w:hanging="398"/>
        <w:jc w:val="both"/>
        <w:rPr>
          <w:rFonts w:ascii="Arial" w:hAnsi="Arial" w:cs="Arial"/>
          <w:sz w:val="20"/>
          <w:szCs w:val="20"/>
        </w:rPr>
      </w:pPr>
      <w:r w:rsidRPr="0005369E">
        <w:rPr>
          <w:rFonts w:ascii="Arial" w:hAnsi="Arial" w:cs="Arial"/>
          <w:sz w:val="20"/>
          <w:szCs w:val="20"/>
        </w:rPr>
        <w:t>Beneficje</w:t>
      </w:r>
      <w:r w:rsidR="00506151" w:rsidRPr="0005369E">
        <w:rPr>
          <w:rFonts w:ascii="Arial" w:hAnsi="Arial" w:cs="Arial"/>
          <w:sz w:val="20"/>
          <w:szCs w:val="20"/>
        </w:rPr>
        <w:t>nt odmówi poddania się kontroli</w:t>
      </w:r>
      <w:r w:rsidR="00741D68" w:rsidRPr="0005369E">
        <w:rPr>
          <w:rFonts w:ascii="Arial" w:hAnsi="Arial" w:cs="Arial"/>
          <w:sz w:val="20"/>
          <w:szCs w:val="20"/>
        </w:rPr>
        <w:t>, o której mowa w § 1</w:t>
      </w:r>
      <w:r w:rsidR="000E6CCF" w:rsidRPr="0005369E">
        <w:rPr>
          <w:rFonts w:ascii="Arial" w:hAnsi="Arial" w:cs="Arial"/>
          <w:sz w:val="20"/>
          <w:szCs w:val="20"/>
        </w:rPr>
        <w:t>7</w:t>
      </w:r>
      <w:r w:rsidRPr="0005369E">
        <w:rPr>
          <w:rFonts w:ascii="Arial" w:hAnsi="Arial" w:cs="Arial"/>
          <w:sz w:val="20"/>
          <w:szCs w:val="20"/>
        </w:rPr>
        <w:t>;</w:t>
      </w:r>
    </w:p>
    <w:p w14:paraId="6198064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ustalonym przez </w:t>
      </w:r>
      <w:r w:rsidR="00EF202B" w:rsidRPr="0005369E">
        <w:rPr>
          <w:rFonts w:ascii="Arial" w:hAnsi="Arial" w:cs="Arial"/>
          <w:sz w:val="20"/>
          <w:szCs w:val="20"/>
        </w:rPr>
        <w:t>Instytucję Pośredniczącą</w:t>
      </w:r>
      <w:r w:rsidRPr="0005369E">
        <w:rPr>
          <w:rFonts w:ascii="Arial" w:hAnsi="Arial" w:cs="Arial"/>
          <w:sz w:val="20"/>
          <w:szCs w:val="20"/>
        </w:rPr>
        <w:t xml:space="preserve"> terminie nie doprowadzi do usunięcia stwierdzonych nieprawidłowości;</w:t>
      </w:r>
    </w:p>
    <w:p w14:paraId="203605D9"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przedkłada zgodnie z umową wniosków o płatność</w:t>
      </w:r>
      <w:r w:rsidR="007E56B8" w:rsidRPr="0005369E">
        <w:rPr>
          <w:rFonts w:ascii="Arial" w:hAnsi="Arial" w:cs="Arial"/>
          <w:sz w:val="20"/>
          <w:szCs w:val="20"/>
        </w:rPr>
        <w:t xml:space="preserve"> lub dokumentów, o których mowa w § 11 ust.4</w:t>
      </w:r>
      <w:r w:rsidRPr="0005369E">
        <w:rPr>
          <w:rFonts w:ascii="Arial" w:hAnsi="Arial" w:cs="Arial"/>
          <w:sz w:val="20"/>
          <w:szCs w:val="20"/>
        </w:rPr>
        <w:t>;</w:t>
      </w:r>
    </w:p>
    <w:p w14:paraId="538B1BD0" w14:textId="77777777" w:rsidR="009D490C" w:rsidRPr="0005369E" w:rsidRDefault="009D49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w sposób uporczywy uchyla się od wykonywania obowiązków, o których mowa </w:t>
      </w:r>
      <w:r w:rsidRPr="0005369E">
        <w:rPr>
          <w:rFonts w:ascii="Arial" w:hAnsi="Arial" w:cs="Arial"/>
          <w:sz w:val="20"/>
          <w:szCs w:val="20"/>
        </w:rPr>
        <w:br/>
        <w:t>w § 1</w:t>
      </w:r>
      <w:r w:rsidR="000E6CCF" w:rsidRPr="0005369E">
        <w:rPr>
          <w:rFonts w:ascii="Arial" w:hAnsi="Arial" w:cs="Arial"/>
          <w:sz w:val="20"/>
          <w:szCs w:val="20"/>
        </w:rPr>
        <w:t>8</w:t>
      </w:r>
      <w:r w:rsidRPr="0005369E">
        <w:rPr>
          <w:rFonts w:ascii="Arial" w:hAnsi="Arial" w:cs="Arial"/>
          <w:sz w:val="20"/>
          <w:szCs w:val="20"/>
        </w:rPr>
        <w:t xml:space="preserve"> ust. 1</w:t>
      </w:r>
      <w:r w:rsidR="00F9110C" w:rsidRPr="0005369E">
        <w:rPr>
          <w:rFonts w:ascii="Arial" w:hAnsi="Arial" w:cs="Arial"/>
          <w:sz w:val="20"/>
          <w:szCs w:val="20"/>
        </w:rPr>
        <w:t>;</w:t>
      </w:r>
    </w:p>
    <w:p w14:paraId="1AB6ED6E"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 xml:space="preserve">Beneficjent nie przedkłada uzupełnienia wniosku o płatność w terminach i </w:t>
      </w:r>
      <w:r w:rsidR="00F9110C" w:rsidRPr="0005369E">
        <w:rPr>
          <w:rFonts w:ascii="Arial" w:hAnsi="Arial" w:cs="Arial"/>
          <w:sz w:val="20"/>
          <w:szCs w:val="20"/>
        </w:rPr>
        <w:t>w zakresie wyznaczonym przez IP;</w:t>
      </w:r>
    </w:p>
    <w:p w14:paraId="76BF59E4" w14:textId="77777777" w:rsidR="0092068A" w:rsidRPr="0005369E" w:rsidRDefault="0092068A"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lastRenderedPageBreak/>
        <w:t xml:space="preserve">Beneficjent nie przestrzega zapisów ustawy </w:t>
      </w:r>
      <w:proofErr w:type="spellStart"/>
      <w:r w:rsidR="00F26018" w:rsidRPr="0005369E">
        <w:rPr>
          <w:rFonts w:ascii="Arial" w:hAnsi="Arial" w:cs="Arial"/>
          <w:sz w:val="20"/>
          <w:szCs w:val="20"/>
        </w:rPr>
        <w:t>Pzp</w:t>
      </w:r>
      <w:proofErr w:type="spellEnd"/>
      <w:r w:rsidR="00F26018" w:rsidRPr="0005369E">
        <w:rPr>
          <w:rFonts w:ascii="Arial" w:hAnsi="Arial" w:cs="Arial"/>
          <w:sz w:val="20"/>
          <w:szCs w:val="20"/>
        </w:rPr>
        <w:t xml:space="preserve"> </w:t>
      </w:r>
      <w:r w:rsidRPr="0005369E">
        <w:rPr>
          <w:rFonts w:ascii="Arial" w:hAnsi="Arial" w:cs="Arial"/>
          <w:sz w:val="20"/>
          <w:szCs w:val="20"/>
        </w:rPr>
        <w:t>w zakresie, w jakim</w:t>
      </w:r>
      <w:r w:rsidR="00F9110C" w:rsidRPr="0005369E">
        <w:rPr>
          <w:rFonts w:ascii="Arial" w:hAnsi="Arial" w:cs="Arial"/>
          <w:sz w:val="20"/>
          <w:szCs w:val="20"/>
        </w:rPr>
        <w:t xml:space="preserve"> ta ustawa stosuje się do Beneficjenta;</w:t>
      </w:r>
    </w:p>
    <w:p w14:paraId="25E8843A" w14:textId="77777777" w:rsidR="00F9110C" w:rsidRPr="0005369E" w:rsidRDefault="00F9110C" w:rsidP="0005369E">
      <w:pPr>
        <w:numPr>
          <w:ilvl w:val="0"/>
          <w:numId w:val="24"/>
        </w:numPr>
        <w:spacing w:after="60"/>
        <w:ind w:hanging="398"/>
        <w:jc w:val="both"/>
        <w:rPr>
          <w:rFonts w:ascii="Arial" w:hAnsi="Arial" w:cs="Arial"/>
          <w:sz w:val="20"/>
          <w:szCs w:val="20"/>
        </w:rPr>
      </w:pPr>
      <w:r w:rsidRPr="0005369E">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05369E">
      <w:pPr>
        <w:numPr>
          <w:ilvl w:val="0"/>
          <w:numId w:val="24"/>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0D4904E8" w14:textId="687024BC" w:rsidR="00A87FAB" w:rsidRDefault="00A87FAB" w:rsidP="00B92B69">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B92B69">
        <w:rPr>
          <w:rFonts w:ascii="Arial" w:hAnsi="Arial" w:cs="Arial"/>
          <w:sz w:val="20"/>
          <w:szCs w:val="20"/>
        </w:rPr>
        <w:t>.</w:t>
      </w:r>
      <w:r w:rsidR="00006C44">
        <w:rPr>
          <w:rFonts w:ascii="Arial" w:hAnsi="Arial" w:cs="Arial"/>
          <w:sz w:val="20"/>
          <w:szCs w:val="20"/>
        </w:rPr>
        <w:t xml:space="preserve"> </w:t>
      </w:r>
      <w:bookmarkStart w:id="49" w:name="_Hlk206068577"/>
      <w:r w:rsidR="00CC5013">
        <w:rPr>
          <w:rFonts w:ascii="Arial" w:hAnsi="Arial" w:cs="Arial"/>
          <w:sz w:val="20"/>
          <w:szCs w:val="20"/>
        </w:rPr>
        <w:t xml:space="preserve">Za datę rozwiązania umowy przyjmuje się dzień doręczenia </w:t>
      </w:r>
      <w:r w:rsidR="0021144C">
        <w:rPr>
          <w:rFonts w:ascii="Arial" w:hAnsi="Arial" w:cs="Arial"/>
          <w:sz w:val="20"/>
          <w:szCs w:val="20"/>
        </w:rPr>
        <w:t>pisemnego oświadczenia Instytucji Pośredniczącej o rozwiązaniu umowy</w:t>
      </w:r>
      <w:bookmarkEnd w:id="49"/>
      <w:r w:rsidR="0021144C">
        <w:rPr>
          <w:rFonts w:ascii="Arial" w:hAnsi="Arial" w:cs="Arial"/>
          <w:sz w:val="20"/>
          <w:szCs w:val="20"/>
        </w:rPr>
        <w:t xml:space="preserve">. </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1EEFC94A" w:rsidR="009D490C" w:rsidRDefault="009D490C" w:rsidP="00FF20C4">
      <w:pPr>
        <w:pStyle w:val="Akapitzlist"/>
        <w:numPr>
          <w:ilvl w:val="0"/>
          <w:numId w:val="88"/>
        </w:numPr>
        <w:spacing w:after="60"/>
        <w:jc w:val="both"/>
        <w:rPr>
          <w:rFonts w:ascii="Arial" w:hAnsi="Arial" w:cs="Arial"/>
          <w:sz w:val="20"/>
          <w:szCs w:val="20"/>
        </w:rPr>
      </w:pPr>
      <w:r w:rsidRPr="00FF20C4">
        <w:rPr>
          <w:rFonts w:ascii="Arial" w:hAnsi="Arial" w:cs="Arial"/>
          <w:sz w:val="20"/>
          <w:szCs w:val="20"/>
        </w:rPr>
        <w:t xml:space="preserve">Umowa może zostać rozwiązana </w:t>
      </w:r>
      <w:r w:rsidR="0092731A" w:rsidRPr="00FF20C4">
        <w:rPr>
          <w:rFonts w:ascii="Arial" w:hAnsi="Arial" w:cs="Arial"/>
          <w:sz w:val="20"/>
          <w:szCs w:val="20"/>
        </w:rPr>
        <w:t xml:space="preserve">na wniosek Beneficjenta </w:t>
      </w:r>
      <w:r w:rsidR="0064772E" w:rsidRPr="00FF20C4">
        <w:rPr>
          <w:rFonts w:ascii="Arial" w:hAnsi="Arial" w:cs="Arial"/>
          <w:sz w:val="20"/>
          <w:szCs w:val="20"/>
        </w:rPr>
        <w:t>w drodze pisemnego porozumienia stron</w:t>
      </w:r>
      <w:r w:rsidR="0092731A" w:rsidRPr="00FF20C4">
        <w:rPr>
          <w:rFonts w:ascii="Arial" w:hAnsi="Arial" w:cs="Arial"/>
          <w:sz w:val="20"/>
          <w:szCs w:val="20"/>
        </w:rPr>
        <w:t>,</w:t>
      </w:r>
      <w:r w:rsidR="0064772E" w:rsidRPr="00FF20C4">
        <w:rPr>
          <w:rFonts w:ascii="Arial" w:hAnsi="Arial" w:cs="Arial"/>
          <w:sz w:val="20"/>
          <w:szCs w:val="20"/>
        </w:rPr>
        <w:t xml:space="preserve"> </w:t>
      </w:r>
      <w:r w:rsidRPr="00FF20C4">
        <w:rPr>
          <w:rFonts w:ascii="Arial" w:hAnsi="Arial" w:cs="Arial"/>
          <w:sz w:val="20"/>
          <w:szCs w:val="20"/>
        </w:rPr>
        <w:t>w</w:t>
      </w:r>
      <w:r w:rsidR="0092731A" w:rsidRPr="00FF20C4">
        <w:rPr>
          <w:rFonts w:ascii="Arial" w:hAnsi="Arial" w:cs="Arial"/>
          <w:sz w:val="20"/>
          <w:szCs w:val="20"/>
        </w:rPr>
        <w:t> </w:t>
      </w:r>
      <w:r w:rsidRPr="00FF20C4">
        <w:rPr>
          <w:rFonts w:ascii="Arial" w:hAnsi="Arial" w:cs="Arial"/>
          <w:sz w:val="20"/>
          <w:szCs w:val="20"/>
        </w:rPr>
        <w:t>przypadku wystąpienia okoliczności, które uniemożliwiają  wykonywanie postanowień zawartych w umowie</w:t>
      </w:r>
      <w:r w:rsidR="00AA751B">
        <w:rPr>
          <w:rFonts w:ascii="Arial" w:hAnsi="Arial" w:cs="Arial"/>
          <w:sz w:val="20"/>
          <w:szCs w:val="20"/>
        </w:rPr>
        <w:t xml:space="preserve"> lub realizację projektu</w:t>
      </w:r>
      <w:r w:rsidRPr="00FF20C4">
        <w:rPr>
          <w:rFonts w:ascii="Arial" w:hAnsi="Arial" w:cs="Arial"/>
          <w:sz w:val="20"/>
          <w:szCs w:val="20"/>
        </w:rPr>
        <w:t xml:space="preserve">. </w:t>
      </w:r>
    </w:p>
    <w:p w14:paraId="0AFF8C34" w14:textId="429D404E" w:rsidR="00FF20C4" w:rsidRPr="00FF20C4" w:rsidRDefault="00FF20C4" w:rsidP="00FF20C4">
      <w:pPr>
        <w:pStyle w:val="Akapitzlist"/>
        <w:numPr>
          <w:ilvl w:val="0"/>
          <w:numId w:val="88"/>
        </w:numPr>
        <w:spacing w:after="60"/>
        <w:jc w:val="both"/>
        <w:rPr>
          <w:rFonts w:ascii="Arial" w:hAnsi="Arial" w:cs="Arial"/>
          <w:sz w:val="20"/>
          <w:szCs w:val="20"/>
        </w:rPr>
      </w:pPr>
      <w:bookmarkStart w:id="50" w:name="_Hlk206068658"/>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 IP</w:t>
      </w:r>
      <w:r>
        <w:rPr>
          <w:rFonts w:ascii="Arial" w:hAnsi="Arial" w:cs="Arial"/>
          <w:sz w:val="20"/>
          <w:szCs w:val="20"/>
        </w:rPr>
        <w:t>.</w:t>
      </w:r>
    </w:p>
    <w:bookmarkEnd w:id="50"/>
    <w:p w14:paraId="0B73FB10" w14:textId="77777777" w:rsidR="00FF0F6D" w:rsidRPr="00372466" w:rsidRDefault="00FF0F6D" w:rsidP="00350F7A">
      <w:pPr>
        <w:spacing w:after="60"/>
        <w:jc w:val="center"/>
        <w:rPr>
          <w:rFonts w:ascii="Arial" w:hAnsi="Arial" w:cs="Arial"/>
          <w:sz w:val="20"/>
          <w:szCs w:val="20"/>
        </w:rPr>
      </w:pPr>
    </w:p>
    <w:p w14:paraId="7B733900" w14:textId="77777777" w:rsidR="009D490C" w:rsidRPr="00372466" w:rsidRDefault="009D490C" w:rsidP="00780E37">
      <w:pPr>
        <w:spacing w:after="60" w:line="360" w:lineRule="auto"/>
        <w:jc w:val="center"/>
        <w:rPr>
          <w:rFonts w:ascii="Arial" w:hAnsi="Arial" w:cs="Arial"/>
          <w:sz w:val="20"/>
          <w:szCs w:val="20"/>
        </w:rPr>
      </w:pPr>
      <w:r w:rsidRPr="00372466">
        <w:rPr>
          <w:rFonts w:ascii="Arial" w:hAnsi="Arial" w:cs="Arial"/>
          <w:sz w:val="20"/>
          <w:szCs w:val="20"/>
        </w:rPr>
        <w:t xml:space="preserve">§ </w:t>
      </w:r>
      <w:r w:rsidR="00487FE2" w:rsidRPr="00372466">
        <w:rPr>
          <w:rFonts w:ascii="Arial" w:hAnsi="Arial" w:cs="Arial"/>
          <w:sz w:val="20"/>
          <w:szCs w:val="20"/>
        </w:rPr>
        <w:t>3</w:t>
      </w:r>
      <w:r w:rsidR="007A6D07" w:rsidRPr="00372466">
        <w:rPr>
          <w:rFonts w:ascii="Arial" w:hAnsi="Arial" w:cs="Arial"/>
          <w:sz w:val="20"/>
          <w:szCs w:val="20"/>
        </w:rPr>
        <w:t>0</w:t>
      </w:r>
      <w:r w:rsidRPr="00372466">
        <w:rPr>
          <w:rFonts w:ascii="Arial" w:hAnsi="Arial" w:cs="Arial"/>
          <w:sz w:val="20"/>
          <w:szCs w:val="20"/>
        </w:rPr>
        <w:t>.</w:t>
      </w:r>
    </w:p>
    <w:p w14:paraId="3C1B4B6C" w14:textId="07327546" w:rsidR="007E56B8" w:rsidRPr="001D74FD" w:rsidRDefault="009D490C" w:rsidP="00484642">
      <w:pPr>
        <w:numPr>
          <w:ilvl w:val="0"/>
          <w:numId w:val="7"/>
        </w:numPr>
        <w:tabs>
          <w:tab w:val="clear" w:pos="720"/>
          <w:tab w:val="num" w:pos="284"/>
        </w:tabs>
        <w:spacing w:after="60"/>
        <w:ind w:left="284" w:hanging="284"/>
        <w:jc w:val="both"/>
        <w:rPr>
          <w:rFonts w:ascii="Arial" w:hAnsi="Arial" w:cs="Arial"/>
          <w:sz w:val="20"/>
          <w:szCs w:val="20"/>
        </w:rPr>
      </w:pPr>
      <w:r w:rsidRPr="00484642">
        <w:rPr>
          <w:rFonts w:ascii="Arial" w:hAnsi="Arial" w:cs="Arial"/>
          <w:sz w:val="20"/>
          <w:szCs w:val="20"/>
        </w:rPr>
        <w:t>W przypadku rozwiązania umowy na podstawie § 2</w:t>
      </w:r>
      <w:r w:rsidR="000E6CCF" w:rsidRPr="00484642">
        <w:rPr>
          <w:rFonts w:ascii="Arial" w:hAnsi="Arial" w:cs="Arial"/>
          <w:sz w:val="20"/>
          <w:szCs w:val="20"/>
        </w:rPr>
        <w:t>8</w:t>
      </w:r>
      <w:r w:rsidRPr="00484642">
        <w:rPr>
          <w:rFonts w:ascii="Arial" w:hAnsi="Arial" w:cs="Arial"/>
          <w:sz w:val="20"/>
          <w:szCs w:val="20"/>
        </w:rPr>
        <w:t xml:space="preserve"> ust. 1, Beneficjent </w:t>
      </w:r>
      <w:r w:rsidR="00970787" w:rsidRPr="00484642">
        <w:rPr>
          <w:rFonts w:ascii="Arial" w:hAnsi="Arial" w:cs="Arial"/>
          <w:sz w:val="20"/>
          <w:szCs w:val="20"/>
        </w:rPr>
        <w:t xml:space="preserve">jest </w:t>
      </w:r>
      <w:r w:rsidRPr="00484642">
        <w:rPr>
          <w:rFonts w:ascii="Arial" w:hAnsi="Arial" w:cs="Arial"/>
          <w:sz w:val="20"/>
          <w:szCs w:val="20"/>
        </w:rPr>
        <w:t>zobowiązany do zwrotu całości otrzymanego dofinansowania wraz z odsetkami w wysokości określonej jak dla zaległości podatkowych liczonymi od dnia przekazania środków dofinansowania</w:t>
      </w:r>
      <w:bookmarkStart w:id="51" w:name="_Hlk206068700"/>
      <w:r w:rsidR="005422AD" w:rsidRPr="00484642">
        <w:rPr>
          <w:rFonts w:ascii="Arial" w:hAnsi="Arial" w:cs="Arial"/>
          <w:sz w:val="20"/>
          <w:szCs w:val="20"/>
        </w:rPr>
        <w:t>,</w:t>
      </w:r>
      <w:r w:rsidR="005422AD" w:rsidRPr="001D74FD">
        <w:t xml:space="preserve"> </w:t>
      </w:r>
      <w:r w:rsidR="005422AD" w:rsidRPr="00484642">
        <w:rPr>
          <w:rFonts w:ascii="Arial" w:hAnsi="Arial" w:cs="Arial"/>
          <w:sz w:val="20"/>
          <w:szCs w:val="20"/>
        </w:rPr>
        <w:t>w terminie i na rachunek bankowy wskazany przez IP</w:t>
      </w:r>
      <w:r w:rsidRPr="00484642">
        <w:rPr>
          <w:rFonts w:ascii="Arial" w:hAnsi="Arial" w:cs="Arial"/>
          <w:sz w:val="20"/>
          <w:szCs w:val="20"/>
        </w:rPr>
        <w:t xml:space="preserve">. </w:t>
      </w:r>
      <w:bookmarkEnd w:id="51"/>
      <w:r w:rsidR="007E56B8" w:rsidRPr="001D74FD">
        <w:rPr>
          <w:rFonts w:ascii="Arial" w:hAnsi="Arial" w:cs="Arial"/>
          <w:sz w:val="20"/>
          <w:szCs w:val="20"/>
        </w:rPr>
        <w:t xml:space="preserve"> </w:t>
      </w:r>
    </w:p>
    <w:p w14:paraId="63FBC6B3" w14:textId="65374BCB" w:rsidR="007B279A" w:rsidRPr="002A4AA8" w:rsidRDefault="00771BBD"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 z</w:t>
      </w:r>
      <w:r w:rsidR="009D490C" w:rsidRPr="002A4AA8">
        <w:rPr>
          <w:rFonts w:ascii="Arial" w:hAnsi="Arial" w:cs="Arial"/>
          <w:sz w:val="20"/>
          <w:szCs w:val="20"/>
        </w:rPr>
        <w:t>wrot</w:t>
      </w:r>
      <w:r>
        <w:rPr>
          <w:rFonts w:ascii="Arial" w:hAnsi="Arial" w:cs="Arial"/>
          <w:sz w:val="20"/>
          <w:szCs w:val="20"/>
        </w:rPr>
        <w:t>u</w:t>
      </w:r>
      <w:r w:rsidR="009D490C" w:rsidRPr="002A4AA8">
        <w:rPr>
          <w:rFonts w:ascii="Arial" w:hAnsi="Arial" w:cs="Arial"/>
          <w:sz w:val="20"/>
          <w:szCs w:val="20"/>
        </w:rPr>
        <w:t xml:space="preserve">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odpowiednio</w:t>
      </w:r>
      <w:r>
        <w:rPr>
          <w:rFonts w:ascii="Arial" w:hAnsi="Arial" w:cs="Arial"/>
          <w:sz w:val="20"/>
          <w:szCs w:val="20"/>
        </w:rPr>
        <w:t xml:space="preserve">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6AA7FC99" w14:textId="77777777" w:rsidR="0055440F" w:rsidRDefault="0055440F" w:rsidP="00780E37">
      <w:pPr>
        <w:spacing w:after="60" w:line="360" w:lineRule="auto"/>
        <w:jc w:val="center"/>
        <w:rPr>
          <w:rFonts w:ascii="Arial" w:hAnsi="Arial" w:cs="Arial"/>
          <w:sz w:val="20"/>
          <w:szCs w:val="20"/>
        </w:rPr>
      </w:pPr>
    </w:p>
    <w:p w14:paraId="37FAF9AC" w14:textId="0A2FE670"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lastRenderedPageBreak/>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3"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3"/>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1563A75B"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w:t>
      </w:r>
      <w:r w:rsidR="00D82703">
        <w:rPr>
          <w:rFonts w:ascii="Arial" w:hAnsi="Arial" w:cs="Arial"/>
          <w:sz w:val="20"/>
          <w:szCs w:val="20"/>
        </w:rPr>
        <w:t xml:space="preserve"> oświadczenia uczestnika projektu dotyczący spełnienia obowiązku informacyjnego</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9"/>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6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6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20"/>
          <w:headerReference w:type="first" r:id="rId21"/>
          <w:pgSz w:w="11906" w:h="16838" w:code="9"/>
          <w:pgMar w:top="1418" w:right="1418" w:bottom="1418" w:left="1418" w:header="709" w:footer="709" w:gutter="0"/>
          <w:cols w:space="708"/>
          <w:titlePg/>
          <w:docGrid w:linePitch="360"/>
        </w:sectPr>
      </w:pPr>
    </w:p>
    <w:bookmarkEnd w:id="56"/>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22"/>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2B180429"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 xml:space="preserve">Wzór </w:t>
      </w:r>
      <w:r w:rsidR="00D82703">
        <w:rPr>
          <w:rFonts w:ascii="Arial" w:hAnsi="Arial" w:cs="Arial"/>
          <w:spacing w:val="4"/>
          <w:sz w:val="20"/>
          <w:szCs w:val="20"/>
        </w:rPr>
        <w:t>oświadczenia uczestnika projektu dotyczący spełnienia obowiązku informacyjnego</w:t>
      </w:r>
    </w:p>
    <w:p w14:paraId="7B0F9C27" w14:textId="77777777" w:rsidR="005B59A8" w:rsidRDefault="005B59A8" w:rsidP="00E01870">
      <w:pPr>
        <w:pStyle w:val="Tekstpodstawowy"/>
        <w:jc w:val="left"/>
        <w:rPr>
          <w:rFonts w:ascii="Arial" w:hAnsi="Arial" w:cs="Arial"/>
          <w:sz w:val="20"/>
          <w:szCs w:val="20"/>
        </w:rPr>
      </w:pPr>
    </w:p>
    <w:p w14:paraId="0D1666C7" w14:textId="77777777" w:rsidR="00D82703" w:rsidRDefault="00D82703" w:rsidP="00D82703">
      <w:pPr>
        <w:pStyle w:val="Tekstpodstawowy"/>
        <w:tabs>
          <w:tab w:val="clear" w:pos="900"/>
        </w:tabs>
        <w:jc w:val="left"/>
        <w:rPr>
          <w:rFonts w:ascii="Arial" w:hAnsi="Arial" w:cs="Arial"/>
          <w:b/>
          <w:bCs/>
          <w:spacing w:val="4"/>
          <w:sz w:val="20"/>
          <w:szCs w:val="20"/>
        </w:rPr>
      </w:pPr>
      <w:bookmarkStart w:id="63" w:name="_Hlk206068880"/>
      <w:r w:rsidRPr="00B02EAE">
        <w:rPr>
          <w:rFonts w:ascii="Arial" w:hAnsi="Arial" w:cs="Arial"/>
          <w:b/>
          <w:bCs/>
          <w:spacing w:val="4"/>
          <w:sz w:val="20"/>
          <w:szCs w:val="20"/>
        </w:rPr>
        <w:t>Oświadczam, że otrzymałam/</w:t>
      </w:r>
      <w:proofErr w:type="spellStart"/>
      <w:r w:rsidRPr="00B02EAE">
        <w:rPr>
          <w:rFonts w:ascii="Arial" w:hAnsi="Arial" w:cs="Arial"/>
          <w:b/>
          <w:bCs/>
          <w:spacing w:val="4"/>
          <w:sz w:val="20"/>
          <w:szCs w:val="20"/>
        </w:rPr>
        <w:t>łem</w:t>
      </w:r>
      <w:proofErr w:type="spellEnd"/>
      <w:r w:rsidRPr="00B02EAE">
        <w:rPr>
          <w:rFonts w:ascii="Arial" w:hAnsi="Arial" w:cs="Arial"/>
          <w:b/>
          <w:bCs/>
          <w:spacing w:val="4"/>
          <w:sz w:val="20"/>
          <w:szCs w:val="20"/>
        </w:rPr>
        <w:t xml:space="preserve"> od </w:t>
      </w:r>
      <w:r w:rsidRPr="00B02EAE">
        <w:rPr>
          <w:rFonts w:ascii="Arial" w:hAnsi="Arial" w:cs="Arial"/>
          <w:b/>
          <w:bCs/>
          <w:sz w:val="20"/>
          <w:szCs w:val="20"/>
        </w:rPr>
        <w:t>[</w:t>
      </w:r>
      <w:r w:rsidRPr="00B02EAE">
        <w:rPr>
          <w:rFonts w:ascii="Arial" w:hAnsi="Arial" w:cs="Arial"/>
          <w:b/>
          <w:bCs/>
          <w:sz w:val="20"/>
          <w:szCs w:val="20"/>
          <w:highlight w:val="lightGray"/>
        </w:rPr>
        <w:t>wskazać nazwę Beneficjenta</w:t>
      </w:r>
      <w:r w:rsidRPr="00B02EAE">
        <w:rPr>
          <w:rFonts w:ascii="Arial" w:hAnsi="Arial" w:cs="Arial"/>
          <w:b/>
          <w:bCs/>
          <w:sz w:val="20"/>
          <w:szCs w:val="20"/>
        </w:rPr>
        <w:t>]</w:t>
      </w:r>
      <w:r w:rsidRPr="00B02EAE">
        <w:rPr>
          <w:rFonts w:ascii="Arial" w:hAnsi="Arial" w:cs="Arial"/>
          <w:b/>
          <w:bCs/>
          <w:spacing w:val="4"/>
          <w:sz w:val="20"/>
          <w:szCs w:val="20"/>
        </w:rPr>
        <w:t xml:space="preserve">  informacje dotyczące przetwarzania moich danych osobowych</w:t>
      </w:r>
      <w:r>
        <w:rPr>
          <w:rFonts w:ascii="Arial" w:hAnsi="Arial" w:cs="Arial"/>
          <w:b/>
          <w:bCs/>
          <w:spacing w:val="4"/>
          <w:sz w:val="20"/>
          <w:szCs w:val="20"/>
        </w:rPr>
        <w:t xml:space="preserve">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F71998A" w14:textId="77777777" w:rsidR="00D82703" w:rsidRPr="00B02EAE" w:rsidRDefault="00D82703" w:rsidP="00D82703">
      <w:pPr>
        <w:pStyle w:val="Tekstpodstawowy"/>
        <w:tabs>
          <w:tab w:val="clear" w:pos="900"/>
        </w:tabs>
        <w:jc w:val="left"/>
        <w:rPr>
          <w:rFonts w:ascii="Arial" w:hAnsi="Arial" w:cs="Arial"/>
          <w:b/>
          <w:bCs/>
          <w:spacing w:val="4"/>
          <w:sz w:val="20"/>
          <w:szCs w:val="20"/>
        </w:rPr>
      </w:pPr>
      <w:r>
        <w:rPr>
          <w:rFonts w:ascii="Arial" w:hAnsi="Arial" w:cs="Arial"/>
          <w:b/>
          <w:bCs/>
          <w:spacing w:val="4"/>
          <w:sz w:val="20"/>
          <w:szCs w:val="20"/>
        </w:rPr>
        <w:t>Ponadto, oświadczam, że:</w:t>
      </w:r>
    </w:p>
    <w:bookmarkEnd w:id="63"/>
    <w:p w14:paraId="4956415D" w14:textId="77777777" w:rsidR="00D82703" w:rsidRDefault="00D82703" w:rsidP="00694392">
      <w:pPr>
        <w:pStyle w:val="Tekstpodstawowy"/>
        <w:jc w:val="center"/>
        <w:rPr>
          <w:rFonts w:ascii="Arial" w:hAnsi="Arial" w:cs="Arial"/>
          <w:b/>
          <w:i/>
          <w:sz w:val="20"/>
          <w:szCs w:val="20"/>
        </w:rPr>
      </w:pPr>
    </w:p>
    <w:p w14:paraId="35EC6509" w14:textId="5B793768" w:rsidR="00D82703" w:rsidRDefault="00D82703" w:rsidP="00D82703">
      <w:pPr>
        <w:pStyle w:val="Akapitzlist"/>
        <w:numPr>
          <w:ilvl w:val="0"/>
          <w:numId w:val="58"/>
        </w:numPr>
        <w:spacing w:before="40" w:after="40" w:line="271" w:lineRule="auto"/>
        <w:contextualSpacing/>
        <w:rPr>
          <w:rFonts w:ascii="Arial" w:hAnsi="Arial" w:cs="Arial"/>
          <w:sz w:val="20"/>
          <w:szCs w:val="20"/>
        </w:rPr>
      </w:pPr>
      <w:bookmarkStart w:id="64"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w:t>
      </w:r>
    </w:p>
    <w:p w14:paraId="40B81949" w14:textId="754A13F4" w:rsidR="00694392" w:rsidRPr="00694392" w:rsidRDefault="00694392" w:rsidP="00D82703">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64"/>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3"/>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4"/>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5"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5"/>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49"/>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8"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31"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0"/>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w:t>
      </w:r>
      <w:proofErr w:type="spellStart"/>
      <w:r w:rsidR="00C33784" w:rsidRPr="004D1DE5">
        <w:rPr>
          <w:rFonts w:ascii="Arial" w:eastAsia="Calibri" w:hAnsi="Arial" w:cs="Arial"/>
          <w:b/>
          <w:sz w:val="20"/>
          <w:szCs w:val="20"/>
        </w:rPr>
        <w:t>FunduszeUE</w:t>
      </w:r>
      <w:proofErr w:type="spellEnd"/>
      <w:r w:rsidR="00C33784" w:rsidRPr="004D1DE5">
        <w:rPr>
          <w:rFonts w:ascii="Arial" w:eastAsia="Calibri" w:hAnsi="Arial" w:cs="Arial"/>
          <w:b/>
          <w:sz w:val="20"/>
          <w:szCs w:val="20"/>
        </w:rPr>
        <w:t xml:space="preserv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w:t>
      </w:r>
      <w:proofErr w:type="spellStart"/>
      <w:r w:rsidR="00C33784" w:rsidRPr="004D1DE5">
        <w:rPr>
          <w:rFonts w:ascii="Arial" w:eastAsia="Calibri" w:hAnsi="Arial" w:cs="Arial"/>
          <w:b/>
          <w:sz w:val="20"/>
          <w:szCs w:val="20"/>
        </w:rPr>
        <w:t>FunduszeEuropejskie</w:t>
      </w:r>
      <w:proofErr w:type="spellEnd"/>
      <w:r w:rsidR="00C33784" w:rsidRPr="004D1DE5">
        <w:rPr>
          <w:rFonts w:ascii="Arial" w:eastAsia="Calibri" w:hAnsi="Arial" w:cs="Arial"/>
          <w:b/>
          <w:sz w:val="20"/>
          <w:szCs w:val="20"/>
        </w:rPr>
        <w:t>.</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w:t>
      </w:r>
      <w:proofErr w:type="spellStart"/>
      <w:r w:rsidRPr="00C33784">
        <w:rPr>
          <w:rFonts w:ascii="Arial" w:eastAsia="Calibri" w:hAnsi="Arial" w:cs="Arial"/>
          <w:sz w:val="20"/>
          <w:szCs w:val="20"/>
        </w:rPr>
        <w:t>FunduszeUE</w:t>
      </w:r>
      <w:proofErr w:type="spellEnd"/>
      <w:r w:rsidRPr="00C33784">
        <w:rPr>
          <w:rFonts w:ascii="Arial" w:eastAsia="Calibri" w:hAnsi="Arial" w:cs="Arial"/>
          <w:sz w:val="20"/>
          <w:szCs w:val="20"/>
        </w:rPr>
        <w:t xml:space="preserve"> lub #</w:t>
      </w:r>
      <w:proofErr w:type="spellStart"/>
      <w:r w:rsidRPr="00C33784">
        <w:rPr>
          <w:rFonts w:ascii="Arial" w:eastAsia="Calibri" w:hAnsi="Arial" w:cs="Arial"/>
          <w:sz w:val="20"/>
          <w:szCs w:val="20"/>
        </w:rPr>
        <w:t>FunduszeEuropejskie</w:t>
      </w:r>
      <w:proofErr w:type="spellEnd"/>
      <w:r w:rsidRPr="00C33784">
        <w:rPr>
          <w:rFonts w:ascii="Arial" w:eastAsia="Calibri" w:hAnsi="Arial" w:cs="Arial"/>
          <w:sz w:val="20"/>
          <w:szCs w:val="20"/>
        </w:rPr>
        <w:t xml:space="preserv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6"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7"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305602" w:rsidP="00285A45">
      <w:pPr>
        <w:keepNext/>
        <w:spacing w:before="240" w:after="240" w:line="276" w:lineRule="auto"/>
        <w:outlineLvl w:val="2"/>
        <w:rPr>
          <w:rFonts w:ascii="Arial" w:eastAsia="Times New Roman" w:hAnsi="Arial" w:cs="Arial"/>
          <w:bCs/>
          <w:sz w:val="20"/>
          <w:szCs w:val="20"/>
          <w:lang w:eastAsia="x-none"/>
        </w:rPr>
      </w:pPr>
      <w:hyperlink r:id="rId38"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305602" w:rsidP="00285A45">
      <w:pPr>
        <w:keepNext/>
        <w:spacing w:before="240" w:after="240" w:line="276" w:lineRule="auto"/>
        <w:outlineLvl w:val="2"/>
        <w:rPr>
          <w:rFonts w:ascii="Arial" w:eastAsia="Times New Roman" w:hAnsi="Arial" w:cs="Arial"/>
          <w:bCs/>
          <w:sz w:val="20"/>
          <w:szCs w:val="20"/>
          <w:lang w:val="x-none" w:eastAsia="x-none"/>
        </w:rPr>
      </w:pPr>
      <w:hyperlink r:id="rId39"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40"/>
          <w:pgSz w:w="11906" w:h="16838" w:code="9"/>
          <w:pgMar w:top="1418" w:right="1418" w:bottom="1418" w:left="1418" w:header="709" w:footer="709" w:gutter="0"/>
          <w:cols w:space="708"/>
          <w:titlePg/>
          <w:docGrid w:linePitch="299"/>
        </w:sectPr>
      </w:pP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6B0BD234" w14:textId="1199125D" w:rsidR="00610139" w:rsidRPr="00610139" w:rsidRDefault="00610139" w:rsidP="00610139">
      <w:pPr>
        <w:tabs>
          <w:tab w:val="left" w:pos="709"/>
        </w:tabs>
        <w:spacing w:after="240"/>
        <w:jc w:val="both"/>
        <w:rPr>
          <w:rFonts w:ascii="Arial" w:hAnsi="Arial" w:cs="Arial"/>
          <w:bCs/>
          <w:sz w:val="20"/>
          <w:szCs w:val="20"/>
        </w:rPr>
      </w:pPr>
      <w:proofErr w:type="spellStart"/>
      <w:r w:rsidRPr="000E5745">
        <w:rPr>
          <w:rFonts w:ascii="Arial" w:hAnsi="Arial" w:cs="Arial"/>
          <w:sz w:val="20"/>
          <w:szCs w:val="20"/>
          <w:lang w:val="fr-FR"/>
        </w:rPr>
        <w:lastRenderedPageBreak/>
        <w:t>Załacznik</w:t>
      </w:r>
      <w:proofErr w:type="spellEnd"/>
      <w:r w:rsidRPr="000E5745">
        <w:rPr>
          <w:rFonts w:ascii="Arial" w:hAnsi="Arial" w:cs="Arial"/>
          <w:sz w:val="20"/>
          <w:szCs w:val="20"/>
          <w:lang w:val="fr-FR"/>
        </w:rPr>
        <w:t xml:space="preserve"> nr </w:t>
      </w:r>
      <w:r w:rsidR="00BF331A" w:rsidRPr="000E5745">
        <w:rPr>
          <w:rFonts w:ascii="Arial" w:hAnsi="Arial" w:cs="Arial"/>
          <w:sz w:val="20"/>
          <w:szCs w:val="20"/>
          <w:lang w:val="fr-FR"/>
        </w:rPr>
        <w:t xml:space="preserve">10 </w:t>
      </w:r>
      <w:r w:rsidRPr="000E5745">
        <w:rPr>
          <w:rFonts w:ascii="Arial" w:hAnsi="Arial" w:cs="Arial"/>
          <w:sz w:val="20"/>
          <w:szCs w:val="20"/>
          <w:lang w:val="fr-FR"/>
        </w:rPr>
        <w:t xml:space="preserve">do </w:t>
      </w:r>
      <w:proofErr w:type="spellStart"/>
      <w:r w:rsidRPr="000E5745">
        <w:rPr>
          <w:rFonts w:ascii="Arial" w:hAnsi="Arial" w:cs="Arial"/>
          <w:sz w:val="20"/>
          <w:szCs w:val="20"/>
          <w:lang w:val="fr-FR"/>
        </w:rPr>
        <w:t>umowy</w:t>
      </w:r>
      <w:proofErr w:type="spellEnd"/>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Umieszczenie w widoczny sposób znaku Funduszy Europejskich, znaku barw Rzeczypospolitej Polskiej (jeśli dotyczy; wersja </w:t>
            </w:r>
            <w:proofErr w:type="spellStart"/>
            <w:r w:rsidRPr="00FF0426">
              <w:rPr>
                <w:rFonts w:ascii="Arial" w:eastAsia="Calibri" w:hAnsi="Arial" w:cs="Arial"/>
                <w:sz w:val="20"/>
                <w:szCs w:val="20"/>
              </w:rPr>
              <w:t>pełnokolorowa</w:t>
            </w:r>
            <w:proofErr w:type="spellEnd"/>
            <w:r w:rsidRPr="00FF0426">
              <w:rPr>
                <w:rFonts w:ascii="Arial" w:eastAsia="Calibri" w:hAnsi="Arial" w:cs="Arial"/>
                <w:sz w:val="20"/>
                <w:szCs w:val="20"/>
              </w:rPr>
              <w:t>)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w:t>
            </w:r>
            <w:proofErr w:type="spellStart"/>
            <w:r w:rsidRPr="005B7E62">
              <w:rPr>
                <w:rFonts w:ascii="Arial" w:eastAsia="Calibri" w:hAnsi="Arial" w:cs="Arial"/>
                <w:sz w:val="20"/>
                <w:szCs w:val="20"/>
              </w:rPr>
              <w:t>pełnokolorowa</w:t>
            </w:r>
            <w:proofErr w:type="spellEnd"/>
            <w:r w:rsidRPr="005B7E62">
              <w:rPr>
                <w:rFonts w:ascii="Arial" w:eastAsia="Calibri" w:hAnsi="Arial" w:cs="Arial"/>
                <w:sz w:val="20"/>
                <w:szCs w:val="20"/>
              </w:rPr>
              <w:t xml:space="preserve">)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41"/>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2"/>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A5AC5" w14:textId="77777777" w:rsidR="00B01F53" w:rsidRDefault="00B01F53" w:rsidP="009D490C">
      <w:r>
        <w:separator/>
      </w:r>
    </w:p>
  </w:endnote>
  <w:endnote w:type="continuationSeparator" w:id="0">
    <w:p w14:paraId="6D3CA1D9" w14:textId="77777777" w:rsidR="00B01F53" w:rsidRDefault="00B01F53" w:rsidP="009D490C">
      <w:r>
        <w:continuationSeparator/>
      </w:r>
    </w:p>
  </w:endnote>
  <w:endnote w:type="continuationNotice" w:id="1">
    <w:p w14:paraId="5EBC53D5" w14:textId="77777777" w:rsidR="00B01F53" w:rsidRDefault="00B01F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DFDA" w14:textId="77777777" w:rsidR="003159D8" w:rsidRDefault="003159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D1183A" w:rsidRDefault="00D1183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D1183A" w:rsidRPr="00F20079" w:rsidRDefault="00D1183A">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D1183A" w:rsidRDefault="00D1183A">
    <w:pPr>
      <w:pStyle w:val="Stopk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D1183A" w:rsidRPr="00F20079" w:rsidRDefault="00D1183A">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D1183A" w:rsidRDefault="00D11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091E0" w14:textId="77777777" w:rsidR="00B01F53" w:rsidRDefault="00B01F53" w:rsidP="009D490C">
      <w:r>
        <w:separator/>
      </w:r>
    </w:p>
  </w:footnote>
  <w:footnote w:type="continuationSeparator" w:id="0">
    <w:p w14:paraId="598BEE1F" w14:textId="77777777" w:rsidR="00B01F53" w:rsidRDefault="00B01F53" w:rsidP="009D490C">
      <w:r>
        <w:continuationSeparator/>
      </w:r>
    </w:p>
  </w:footnote>
  <w:footnote w:type="continuationNotice" w:id="1">
    <w:p w14:paraId="38471EB7" w14:textId="77777777" w:rsidR="00B01F53" w:rsidRDefault="00B01F53"/>
  </w:footnote>
  <w:footnote w:id="2">
    <w:p w14:paraId="04EAFB0D" w14:textId="77777777" w:rsidR="00D1183A" w:rsidRPr="00511619" w:rsidRDefault="00D1183A"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1" w:name="_Hlk142046897"/>
      <w:r w:rsidRPr="00511619">
        <w:rPr>
          <w:rFonts w:ascii="Arial" w:hAnsi="Arial" w:cs="Arial"/>
          <w:sz w:val="16"/>
          <w:szCs w:val="16"/>
        </w:rPr>
        <w:t xml:space="preserve">i miejsce zawarcia umowy w formie pisemnej. </w:t>
      </w:r>
      <w:bookmarkEnd w:id="1"/>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D1183A" w:rsidRPr="00511619" w:rsidRDefault="00D1183A"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D1183A" w:rsidRPr="00511619" w:rsidRDefault="00D1183A"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D1183A" w:rsidRPr="00511619" w:rsidRDefault="00D1183A"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D1183A" w:rsidRPr="00511619" w:rsidRDefault="00D1183A"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D1183A" w:rsidRPr="00511619" w:rsidRDefault="00D1183A"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D1183A" w:rsidRPr="00511619" w:rsidRDefault="00D1183A"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 xml:space="preserve">pomoc de </w:t>
      </w:r>
      <w:proofErr w:type="spellStart"/>
      <w:r w:rsidRPr="00511619">
        <w:rPr>
          <w:rFonts w:ascii="Arial" w:hAnsi="Arial" w:cs="Arial"/>
          <w:i/>
          <w:sz w:val="16"/>
          <w:szCs w:val="16"/>
        </w:rPr>
        <w:t>minimis</w:t>
      </w:r>
      <w:proofErr w:type="spellEnd"/>
      <w:r w:rsidRPr="00511619">
        <w:rPr>
          <w:rFonts w:ascii="Arial" w:hAnsi="Arial" w:cs="Arial"/>
          <w:sz w:val="16"/>
          <w:szCs w:val="16"/>
        </w:rPr>
        <w:t>.</w:t>
      </w:r>
    </w:p>
  </w:footnote>
  <w:footnote w:id="30">
    <w:p w14:paraId="57A3951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D1183A" w:rsidRPr="00511619" w:rsidRDefault="00D1183A"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9" w:name="_Hlk20992291"/>
      <w:r w:rsidRPr="00511619">
        <w:rPr>
          <w:i/>
          <w:iCs/>
          <w:sz w:val="16"/>
          <w:szCs w:val="16"/>
        </w:rPr>
        <w:t>Wytycznych dotyczących kwalifikowalności</w:t>
      </w:r>
      <w:bookmarkEnd w:id="19"/>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D1183A" w:rsidRPr="00511619" w:rsidRDefault="00D1183A">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D1183A" w:rsidRPr="00511619" w:rsidRDefault="00D1183A"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D1183A" w:rsidRPr="00511619" w:rsidRDefault="00D1183A"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D1183A" w:rsidRPr="00511619" w:rsidRDefault="00D1183A"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D1183A" w:rsidRPr="00511619" w:rsidRDefault="00D1183A"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D1183A" w:rsidRPr="00511619" w:rsidRDefault="00D1183A"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1">
    <w:p w14:paraId="38BE028E"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D1183A" w:rsidRPr="00511619" w:rsidRDefault="00D1183A"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D1183A" w:rsidRPr="00511619" w:rsidRDefault="00D1183A"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8">
    <w:p w14:paraId="0E06E19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D1183A" w:rsidRPr="00511619" w:rsidRDefault="00D1183A"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D1183A" w:rsidRPr="00511619" w:rsidRDefault="00D1183A"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D1183A" w:rsidRPr="00511619" w:rsidRDefault="00D1183A"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D1183A" w:rsidRPr="00511619" w:rsidRDefault="00D1183A"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D1183A" w:rsidRPr="00511619" w:rsidRDefault="00D1183A"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D1183A" w:rsidRPr="00511619" w:rsidRDefault="00D1183A"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1">
    <w:p w14:paraId="61735C8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D1183A" w:rsidRPr="00511619" w:rsidRDefault="00D1183A"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7">
    <w:p w14:paraId="23315D6E" w14:textId="77777777" w:rsidR="00D1183A" w:rsidRPr="00511619" w:rsidRDefault="00D1183A"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D1183A" w:rsidRPr="00511619" w:rsidRDefault="00D1183A"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D1183A" w:rsidRPr="00511619" w:rsidRDefault="00D1183A" w:rsidP="004B04BC">
      <w:pPr>
        <w:pStyle w:val="Tekstprzypisudolnego"/>
        <w:rPr>
          <w:rFonts w:ascii="Arial" w:hAnsi="Arial" w:cs="Arial"/>
          <w:sz w:val="16"/>
          <w:szCs w:val="16"/>
        </w:rPr>
      </w:pPr>
    </w:p>
  </w:footnote>
  <w:footnote w:id="101">
    <w:p w14:paraId="70D65F3F" w14:textId="77777777" w:rsidR="00D1183A" w:rsidRPr="00511619" w:rsidRDefault="00D1183A"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D1183A" w:rsidRPr="00511619" w:rsidRDefault="00D1183A"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D1183A" w:rsidRPr="00511619" w:rsidRDefault="00D1183A"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DE4D63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6">
    <w:p w14:paraId="5EFB9C3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2" w:name="_Hlk120664977"/>
      <w:r w:rsidRPr="00511619">
        <w:rPr>
          <w:rFonts w:ascii="Arial" w:hAnsi="Arial" w:cs="Arial"/>
          <w:sz w:val="16"/>
          <w:szCs w:val="16"/>
        </w:rPr>
        <w:t>Dotyczy przypadku, gdy Projekt jest realizowany w ramach partnerstwa.</w:t>
      </w:r>
      <w:bookmarkEnd w:id="52"/>
      <w:r w:rsidRPr="00511619">
        <w:rPr>
          <w:rFonts w:ascii="Arial" w:hAnsi="Arial" w:cs="Arial"/>
          <w:sz w:val="16"/>
          <w:szCs w:val="16"/>
        </w:rPr>
        <w:t xml:space="preserve"> Wykreślić jeśli nie dotyczy.</w:t>
      </w:r>
    </w:p>
  </w:footnote>
  <w:footnote w:id="117">
    <w:p w14:paraId="75A55481"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8">
    <w:p w14:paraId="62A7C73B"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599311B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1">
    <w:p w14:paraId="77609A90" w14:textId="77777777" w:rsidR="00D1183A" w:rsidRPr="00511619" w:rsidRDefault="00D1183A"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3">
    <w:p w14:paraId="0847E954" w14:textId="77777777" w:rsidR="00D1183A" w:rsidRPr="00511619" w:rsidRDefault="00D1183A"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4">
    <w:p w14:paraId="49CEF2D0"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4"/>
    </w:p>
  </w:footnote>
  <w:footnote w:id="125">
    <w:p w14:paraId="2345F15A" w14:textId="77777777" w:rsidR="00D1183A" w:rsidRPr="00511619" w:rsidRDefault="00D1183A"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6">
    <w:p w14:paraId="4D48D0BA" w14:textId="77777777" w:rsidR="00D1183A" w:rsidRPr="00511619" w:rsidRDefault="00D1183A"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7">
    <w:p w14:paraId="7D7C50E6"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8">
    <w:p w14:paraId="253885E3"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29">
    <w:p w14:paraId="04751289"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34531CBA"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1">
    <w:p w14:paraId="4156711A"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2">
    <w:p w14:paraId="2C3DCA43" w14:textId="77777777"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D1183A" w:rsidRPr="00511619" w:rsidRDefault="00D1183A"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7" w:name="_Hlk124760710"/>
      <w:r w:rsidRPr="00511619">
        <w:rPr>
          <w:rFonts w:ascii="Arial" w:hAnsi="Arial" w:cs="Arial"/>
          <w:sz w:val="16"/>
          <w:szCs w:val="16"/>
        </w:rPr>
        <w:t xml:space="preserve">Harmonogram płatności powinien zostać sporządzony w ujęciu maksymalnie trzymiesięcznym </w:t>
      </w:r>
      <w:bookmarkEnd w:id="57"/>
      <w:r w:rsidRPr="00511619">
        <w:rPr>
          <w:rFonts w:ascii="Arial" w:hAnsi="Arial" w:cs="Arial"/>
          <w:sz w:val="16"/>
          <w:szCs w:val="16"/>
        </w:rPr>
        <w:t xml:space="preserve">. Istnieje możliwość rozbicia harmonogramu na miesiące kalendarzowe. </w:t>
      </w:r>
    </w:p>
  </w:footnote>
  <w:footnote w:id="134">
    <w:p w14:paraId="6835AC2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5">
    <w:p w14:paraId="6E19CB8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6">
    <w:p w14:paraId="6EA2BE54"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7">
    <w:p w14:paraId="746CA21C"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8">
    <w:p w14:paraId="06940748"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0">
    <w:p w14:paraId="1E23E38F"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8" w:name="_Hlk175317381"/>
      <w:r w:rsidRPr="00511619">
        <w:rPr>
          <w:rFonts w:ascii="Arial" w:hAnsi="Arial" w:cs="Arial"/>
          <w:sz w:val="16"/>
          <w:szCs w:val="16"/>
        </w:rPr>
        <w:t>Kwotę transzy, o którą Beneficjent będzie wnioskował należy wpisać w tym samym wierszu, co wniosek, którym będzie wnioskował</w:t>
      </w:r>
      <w:bookmarkEnd w:id="58"/>
      <w:r w:rsidRPr="00511619">
        <w:rPr>
          <w:rFonts w:ascii="Arial" w:hAnsi="Arial" w:cs="Arial"/>
          <w:sz w:val="16"/>
          <w:szCs w:val="16"/>
        </w:rPr>
        <w:t>.</w:t>
      </w:r>
    </w:p>
  </w:footnote>
  <w:footnote w:id="142">
    <w:p w14:paraId="61DD95BA"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D1183A" w:rsidRPr="00511619" w:rsidRDefault="00D1183A"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D1183A" w:rsidRPr="00511619" w:rsidRDefault="00D1183A"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D1183A" w:rsidRPr="00511619" w:rsidRDefault="00D1183A"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7">
    <w:p w14:paraId="01C169FC" w14:textId="07676FDA"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8">
    <w:p w14:paraId="04057555" w14:textId="77777777" w:rsidR="00D1183A" w:rsidRPr="00511619" w:rsidRDefault="00D1183A"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49">
    <w:p w14:paraId="0CECB704" w14:textId="2B8A7BAE"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0">
    <w:p w14:paraId="1F0D1382" w14:textId="2DBA0213"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1">
    <w:p w14:paraId="36D84841" w14:textId="77777777" w:rsidR="00D1183A" w:rsidRPr="00511619" w:rsidRDefault="00D1183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2">
    <w:p w14:paraId="2258B8C9" w14:textId="77777777" w:rsidR="00D1183A" w:rsidRPr="00511619" w:rsidRDefault="00D1183A"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40B5C253" w14:textId="77777777" w:rsidR="00D1183A" w:rsidRPr="00511619" w:rsidRDefault="00D1183A"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4">
    <w:p w14:paraId="17ECB2B0" w14:textId="6B2F8BEE" w:rsidR="00D1183A" w:rsidRPr="00511619" w:rsidRDefault="00D1183A"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D1183A" w:rsidRPr="00511619" w:rsidRDefault="00D1183A" w:rsidP="001E21D7">
      <w:pPr>
        <w:pStyle w:val="Default"/>
        <w:jc w:val="both"/>
        <w:rPr>
          <w:sz w:val="16"/>
          <w:szCs w:val="16"/>
        </w:rPr>
      </w:pPr>
      <w:r w:rsidRPr="00511619" w:rsidDel="001E21D7">
        <w:rPr>
          <w:b/>
          <w:bCs/>
          <w:sz w:val="16"/>
          <w:szCs w:val="16"/>
        </w:rPr>
        <w:t xml:space="preserve"> </w:t>
      </w:r>
    </w:p>
    <w:p w14:paraId="1A656890" w14:textId="77777777" w:rsidR="00D1183A" w:rsidRPr="00511619" w:rsidRDefault="00D1183A"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86E7E" w14:textId="77777777" w:rsidR="003159D8" w:rsidRDefault="003159D8">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D1183A" w:rsidRPr="00801D11" w:rsidRDefault="00D1183A"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035D" w14:textId="77777777" w:rsidR="00D1183A" w:rsidRPr="0029038C" w:rsidRDefault="00D1183A" w:rsidP="00F53734">
    <w:pPr>
      <w:pStyle w:val="Nagwek"/>
    </w:pPr>
    <w:r w:rsidRPr="0029038C">
      <w:rPr>
        <w:rFonts w:ascii="Arial" w:hAnsi="Arial" w:cs="Arial"/>
        <w:sz w:val="20"/>
        <w:szCs w:val="20"/>
      </w:rPr>
      <w:t>……………………………………………………………..…………………. umieścić obowiązujący logotyp</w:t>
    </w:r>
  </w:p>
  <w:p w14:paraId="6D6FF873" w14:textId="77777777" w:rsidR="00D1183A" w:rsidRPr="00CA2BE2" w:rsidRDefault="00D1183A" w:rsidP="00D0584D">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BB9B" w14:textId="77777777" w:rsidR="003159D8" w:rsidRDefault="003159D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301C" w14:textId="2FCA4021" w:rsidR="00446C70" w:rsidRDefault="00446C70" w:rsidP="00964A92">
    <w:pPr>
      <w:pStyle w:val="Nagwek"/>
      <w:rPr>
        <w:rFonts w:ascii="Arial" w:hAnsi="Arial" w:cs="Arial"/>
        <w:sz w:val="20"/>
        <w:szCs w:val="20"/>
      </w:rPr>
    </w:pPr>
    <w:r>
      <w:rPr>
        <w:noProof/>
      </w:rPr>
      <w:drawing>
        <wp:inline distT="0" distB="0" distL="0" distR="0" wp14:anchorId="7D0B0934" wp14:editId="72E43AC0">
          <wp:extent cx="5759450" cy="422910"/>
          <wp:effectExtent l="0" t="0" r="0" b="0"/>
          <wp:docPr id="13596485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48581" name="Obraz 135964858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pic:spPr>
              </pic:pic>
            </a:graphicData>
          </a:graphic>
        </wp:inline>
      </w:drawing>
    </w:r>
  </w:p>
  <w:p w14:paraId="760F8424" w14:textId="77777777" w:rsidR="00D1183A" w:rsidRPr="00CA2BE2" w:rsidRDefault="00D1183A" w:rsidP="00D0584D">
    <w:pPr>
      <w:pStyle w:val="Nagwek"/>
      <w:rPr>
        <w:rFonts w:ascii="Arial" w:hAnsi="Arial" w:cs="Arial"/>
      </w:rPr>
    </w:pPr>
  </w:p>
  <w:p w14:paraId="4D97FA37" w14:textId="77777777" w:rsidR="00D1183A" w:rsidRPr="00CA2BE2" w:rsidRDefault="00D1183A">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780F" w14:textId="473E93DE" w:rsidR="00D1183A" w:rsidRPr="0029038C" w:rsidRDefault="00D1183A" w:rsidP="00964A92">
    <w:pPr>
      <w:pStyle w:val="Nagwek"/>
    </w:pPr>
    <w:r w:rsidRPr="0029038C">
      <w:rPr>
        <w:rFonts w:ascii="Arial" w:hAnsi="Arial" w:cs="Arial"/>
        <w:sz w:val="20"/>
        <w:szCs w:val="20"/>
      </w:rPr>
      <w:t>……………………………………………………………..…………………. umieścić obowiązujący logotyp</w:t>
    </w:r>
  </w:p>
  <w:p w14:paraId="0581D628" w14:textId="77777777" w:rsidR="00D1183A" w:rsidRPr="00801D11" w:rsidRDefault="00D1183A" w:rsidP="00A83B1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D1183A" w:rsidRPr="0029038C" w:rsidRDefault="00D1183A" w:rsidP="007B5291">
    <w:pPr>
      <w:pStyle w:val="Nagwek"/>
    </w:pPr>
    <w:r>
      <w:rPr>
        <w:rFonts w:ascii="Arial" w:hAnsi="Arial" w:cs="Arial"/>
        <w:sz w:val="20"/>
        <w:szCs w:val="20"/>
      </w:rPr>
      <w:t xml:space="preserve"> </w:t>
    </w:r>
  </w:p>
  <w:p w14:paraId="62BCF0FD" w14:textId="04C6A6E7" w:rsidR="00D1183A" w:rsidRPr="00801D11" w:rsidRDefault="00D1183A" w:rsidP="00A83B1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E42F" w14:textId="77777777" w:rsidR="00D1183A" w:rsidRPr="0029038C" w:rsidRDefault="00D1183A" w:rsidP="00F53734">
    <w:pPr>
      <w:pStyle w:val="Nagwek"/>
    </w:pPr>
    <w:r w:rsidRPr="0029038C">
      <w:rPr>
        <w:rFonts w:ascii="Arial" w:hAnsi="Arial" w:cs="Arial"/>
        <w:sz w:val="20"/>
        <w:szCs w:val="20"/>
      </w:rPr>
      <w:t>……………………………………………………………..…………………. umieścić obowiązujący logotyp</w:t>
    </w:r>
  </w:p>
  <w:p w14:paraId="32DFA5CF" w14:textId="77777777" w:rsidR="00D1183A" w:rsidRPr="00CA2BE2" w:rsidRDefault="00D1183A" w:rsidP="00D0584D">
    <w:pPr>
      <w:pStyle w:val="Nagwek"/>
      <w:rPr>
        <w:rFonts w:ascii="Arial" w:hAnsi="Arial" w:cs="Arial"/>
      </w:rPr>
    </w:pPr>
  </w:p>
  <w:p w14:paraId="48E8BBA8" w14:textId="77777777" w:rsidR="00D1183A" w:rsidRPr="005734CB" w:rsidRDefault="00D1183A" w:rsidP="00F20079">
    <w:pPr>
      <w:pStyle w:val="Tekstpodstawowy"/>
      <w:spacing w:after="60"/>
      <w:jc w:val="center"/>
      <w:rPr>
        <w:rFonts w:ascii="Arial" w:hAnsi="Arial" w:cs="Arial"/>
        <w:i/>
        <w:noProof/>
        <w:sz w:val="20"/>
        <w:szCs w:val="20"/>
      </w:rPr>
    </w:pPr>
  </w:p>
  <w:p w14:paraId="2374047C" w14:textId="77777777" w:rsidR="00D1183A" w:rsidRPr="00CA2BE2" w:rsidRDefault="00D1183A">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E4A5" w14:textId="77777777" w:rsidR="00D1183A" w:rsidRPr="0029038C" w:rsidRDefault="00D1183A" w:rsidP="00F53734">
    <w:pPr>
      <w:pStyle w:val="Nagwek"/>
    </w:pPr>
    <w:bookmarkStart w:id="62" w:name="_Hlk197517000"/>
    <w:r w:rsidRPr="0029038C">
      <w:rPr>
        <w:rFonts w:ascii="Arial" w:hAnsi="Arial" w:cs="Arial"/>
        <w:sz w:val="20"/>
        <w:szCs w:val="20"/>
      </w:rPr>
      <w:t>……………………………………………………………..…………………. umieścić obowiązujący logotyp</w:t>
    </w:r>
  </w:p>
  <w:bookmarkEnd w:id="62"/>
  <w:p w14:paraId="3D75587F" w14:textId="77777777" w:rsidR="00D1183A" w:rsidRPr="00CA2BE2" w:rsidRDefault="00D1183A">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D1183A" w:rsidRPr="0029038C" w:rsidRDefault="00D1183A" w:rsidP="00F53734">
    <w:pPr>
      <w:pStyle w:val="Nagwek"/>
    </w:pPr>
    <w:r w:rsidRPr="0029038C">
      <w:rPr>
        <w:rFonts w:ascii="Arial" w:hAnsi="Arial" w:cs="Arial"/>
        <w:sz w:val="20"/>
        <w:szCs w:val="20"/>
      </w:rPr>
      <w:t>……………………………………………………………..…………………. umieścić obowiązujący logotyp</w:t>
    </w:r>
  </w:p>
  <w:p w14:paraId="0B949925" w14:textId="77777777" w:rsidR="00D1183A" w:rsidRPr="00801D11" w:rsidRDefault="00D1183A"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9840" w14:textId="77777777" w:rsidR="00D1183A" w:rsidRPr="0029038C" w:rsidRDefault="00D1183A" w:rsidP="00F53734">
    <w:pPr>
      <w:pStyle w:val="Nagwek"/>
    </w:pPr>
    <w:r w:rsidRPr="0029038C">
      <w:rPr>
        <w:rFonts w:ascii="Arial" w:hAnsi="Arial" w:cs="Arial"/>
        <w:sz w:val="20"/>
        <w:szCs w:val="20"/>
      </w:rPr>
      <w:t>……………………………………………………………..…………………. umieścić obowiązujący logotyp</w:t>
    </w:r>
  </w:p>
  <w:p w14:paraId="46FB8B44" w14:textId="77777777" w:rsidR="00D1183A" w:rsidRPr="00CA2BE2" w:rsidRDefault="00D1183A"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DD58CB"/>
    <w:multiLevelType w:val="hybridMultilevel"/>
    <w:tmpl w:val="57048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4"/>
  </w:num>
  <w:num w:numId="6">
    <w:abstractNumId w:val="23"/>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5"/>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9"/>
  </w:num>
  <w:num w:numId="27">
    <w:abstractNumId w:val="56"/>
  </w:num>
  <w:num w:numId="28">
    <w:abstractNumId w:val="100"/>
  </w:num>
  <w:num w:numId="29">
    <w:abstractNumId w:val="22"/>
  </w:num>
  <w:num w:numId="30">
    <w:abstractNumId w:val="85"/>
  </w:num>
  <w:num w:numId="31">
    <w:abstractNumId w:val="30"/>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4"/>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1"/>
  </w:num>
  <w:num w:numId="56">
    <w:abstractNumId w:val="72"/>
  </w:num>
  <w:num w:numId="57">
    <w:abstractNumId w:val="73"/>
  </w:num>
  <w:num w:numId="58">
    <w:abstractNumId w:val="13"/>
  </w:num>
  <w:num w:numId="59">
    <w:abstractNumId w:val="31"/>
  </w:num>
  <w:num w:numId="60">
    <w:abstractNumId w:val="89"/>
  </w:num>
  <w:num w:numId="61">
    <w:abstractNumId w:val="26"/>
  </w:num>
  <w:num w:numId="62">
    <w:abstractNumId w:val="4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9"/>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20"/>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1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69E"/>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6D0A"/>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4FD"/>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587"/>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73"/>
    <w:rsid w:val="0021144C"/>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D88"/>
    <w:rsid w:val="00262F10"/>
    <w:rsid w:val="00263647"/>
    <w:rsid w:val="00263AA7"/>
    <w:rsid w:val="00264060"/>
    <w:rsid w:val="00265028"/>
    <w:rsid w:val="00265F42"/>
    <w:rsid w:val="00266B75"/>
    <w:rsid w:val="00266D61"/>
    <w:rsid w:val="002673C4"/>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0F7"/>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602"/>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59D8"/>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466"/>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79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6F8"/>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1FBC"/>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6C70"/>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642"/>
    <w:rsid w:val="00484807"/>
    <w:rsid w:val="00485094"/>
    <w:rsid w:val="0048512E"/>
    <w:rsid w:val="00485906"/>
    <w:rsid w:val="00485AFA"/>
    <w:rsid w:val="00485B90"/>
    <w:rsid w:val="00486F08"/>
    <w:rsid w:val="004871B3"/>
    <w:rsid w:val="00487339"/>
    <w:rsid w:val="004873BA"/>
    <w:rsid w:val="004874D2"/>
    <w:rsid w:val="00487A72"/>
    <w:rsid w:val="00487FE2"/>
    <w:rsid w:val="00490062"/>
    <w:rsid w:val="00490303"/>
    <w:rsid w:val="0049050E"/>
    <w:rsid w:val="004908F8"/>
    <w:rsid w:val="00490DD6"/>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09A5"/>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2AD"/>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40F"/>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4D62"/>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292E"/>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47D08"/>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BBD"/>
    <w:rsid w:val="00771C91"/>
    <w:rsid w:val="00771EFE"/>
    <w:rsid w:val="00772011"/>
    <w:rsid w:val="00772A70"/>
    <w:rsid w:val="007738DC"/>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0C97"/>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31A"/>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0F0"/>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35E"/>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6676B"/>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51B"/>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44B"/>
    <w:rsid w:val="00AD272B"/>
    <w:rsid w:val="00AD272C"/>
    <w:rsid w:val="00AD27EB"/>
    <w:rsid w:val="00AD2CC5"/>
    <w:rsid w:val="00AD3254"/>
    <w:rsid w:val="00AD3356"/>
    <w:rsid w:val="00AD3C88"/>
    <w:rsid w:val="00AD4515"/>
    <w:rsid w:val="00AD4A48"/>
    <w:rsid w:val="00AD4E4F"/>
    <w:rsid w:val="00AD50CE"/>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9C4"/>
    <w:rsid w:val="00AE7C14"/>
    <w:rsid w:val="00AF0E44"/>
    <w:rsid w:val="00AF1494"/>
    <w:rsid w:val="00AF170D"/>
    <w:rsid w:val="00AF18CC"/>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53"/>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2A89"/>
    <w:rsid w:val="00B3430D"/>
    <w:rsid w:val="00B350A9"/>
    <w:rsid w:val="00B3536F"/>
    <w:rsid w:val="00B3571D"/>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2B69"/>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1C9F"/>
    <w:rsid w:val="00BE232D"/>
    <w:rsid w:val="00BE23EB"/>
    <w:rsid w:val="00BE2A81"/>
    <w:rsid w:val="00BE388A"/>
    <w:rsid w:val="00BE3929"/>
    <w:rsid w:val="00BE3A28"/>
    <w:rsid w:val="00BE4E9B"/>
    <w:rsid w:val="00BE571A"/>
    <w:rsid w:val="00BE59E1"/>
    <w:rsid w:val="00BE5AE7"/>
    <w:rsid w:val="00BE5D1D"/>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6EC"/>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0705"/>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013"/>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2E28"/>
    <w:rsid w:val="00CF4E23"/>
    <w:rsid w:val="00CF5349"/>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3A"/>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270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0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2926"/>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5DB"/>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DE3"/>
    <w:rsid w:val="00EC0EF4"/>
    <w:rsid w:val="00EC23F9"/>
    <w:rsid w:val="00EC365A"/>
    <w:rsid w:val="00EC47BF"/>
    <w:rsid w:val="00EC4CC4"/>
    <w:rsid w:val="00EC4D25"/>
    <w:rsid w:val="00EC576C"/>
    <w:rsid w:val="00EC62AA"/>
    <w:rsid w:val="00EC7A66"/>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07"/>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634"/>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0C4"/>
    <w:rsid w:val="00FF2345"/>
    <w:rsid w:val="00FF2E42"/>
    <w:rsid w:val="00FF33F8"/>
    <w:rsid w:val="00FF3A2F"/>
    <w:rsid w:val="00FF42AB"/>
    <w:rsid w:val="00FF54B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hyperlink" Target="https://funduszeue.wzp.pl/poradniki_lista/zasady-komunikacji/" TargetMode="External"/><Relationship Id="rId21" Type="http://schemas.openxmlformats.org/officeDocument/2006/relationships/header" Target="header6.xml"/><Relationship Id="rId34" Type="http://schemas.openxmlformats.org/officeDocument/2006/relationships/image" Target="media/image9.png"/><Relationship Id="rId42"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header" Target="header9.xml"/><Relationship Id="rId32" Type="http://schemas.openxmlformats.org/officeDocument/2006/relationships/image" Target="media/image7.png"/><Relationship Id="rId37" Type="http://schemas.openxmlformats.org/officeDocument/2006/relationships/hyperlink" Target="http://www.funduszeue.wzp.pl" TargetMode="Externa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yperlink" Target="http://www.mapadotacji.gov.pl" TargetMode="External"/><Relationship Id="rId36" Type="http://schemas.openxmlformats.org/officeDocument/2006/relationships/hyperlink" Target="http://www.funduszeeuropejskie.gov.p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hyperlink" Target="http://www.mapadotacji.gov.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image" Target="media/image4.png"/><Relationship Id="rId30" Type="http://schemas.openxmlformats.org/officeDocument/2006/relationships/image" Target="media/image6.png"/><Relationship Id="rId35" Type="http://schemas.openxmlformats.org/officeDocument/2006/relationships/image" Target="media/image10.jpeg"/><Relationship Id="rId43" Type="http://schemas.openxmlformats.org/officeDocument/2006/relationships/hyperlink" Target="http://www.sl.gofin.pl/ustawa-z-dnia-29091994-r-o-rachunkowosci,i1n5pnz03,1.html"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8.png"/><Relationship Id="rId38" Type="http://schemas.openxmlformats.org/officeDocument/2006/relationships/hyperlink" Target="https://www.funduszeeuropejskie.gov.pl/strony/o-funduszach/fundusze-2021-2027/prawo-i-dokumenty/zasady-komunikacji-fe/" TargetMode="External"/><Relationship Id="rId20" Type="http://schemas.openxmlformats.org/officeDocument/2006/relationships/header" Target="header5.xml"/><Relationship Id="rId41"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F0F0-D9C6-4F8C-9969-6E60485C5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22103</Words>
  <Characters>132620</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154415</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5</cp:revision>
  <cp:lastPrinted>2025-08-08T08:53:00Z</cp:lastPrinted>
  <dcterms:created xsi:type="dcterms:W3CDTF">2025-11-17T11:51:00Z</dcterms:created>
  <dcterms:modified xsi:type="dcterms:W3CDTF">2026-01-21T05:43:00Z</dcterms:modified>
</cp:coreProperties>
</file>